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 xml:space="preserve">ve znění pozdějších předpisů (dále jen </w:t>
      </w:r>
      <w:r w:rsidR="00C86220">
        <w:rPr>
          <w:rFonts w:ascii="Arial" w:hAnsi="Arial" w:cs="Arial"/>
          <w:sz w:val="22"/>
          <w:szCs w:val="22"/>
        </w:rPr>
        <w:t>„</w:t>
      </w:r>
      <w:r w:rsidR="00BB2898">
        <w:rPr>
          <w:rFonts w:ascii="Arial" w:hAnsi="Arial" w:cs="Arial"/>
          <w:sz w:val="22"/>
          <w:szCs w:val="22"/>
        </w:rPr>
        <w:t>občanský zákoník</w:t>
      </w:r>
      <w:r w:rsidR="00C86220">
        <w:rPr>
          <w:rFonts w:ascii="Arial" w:hAnsi="Arial" w:cs="Arial"/>
          <w:sz w:val="22"/>
          <w:szCs w:val="22"/>
        </w:rPr>
        <w:t>“</w:t>
      </w:r>
      <w:r w:rsidR="00BB2898">
        <w:rPr>
          <w:rFonts w:ascii="Arial" w:hAnsi="Arial" w:cs="Arial"/>
          <w:sz w:val="22"/>
          <w:szCs w:val="22"/>
        </w:rPr>
        <w:t>)</w:t>
      </w:r>
    </w:p>
    <w:p w:rsidR="008B543A" w:rsidRPr="005C477F" w:rsidRDefault="008B543A" w:rsidP="00F13154">
      <w:pPr>
        <w:spacing w:line="260" w:lineRule="exact"/>
        <w:jc w:val="center"/>
        <w:rPr>
          <w:rFonts w:ascii="Arial" w:hAnsi="Arial" w:cs="Arial"/>
          <w:b/>
          <w:sz w:val="22"/>
          <w:szCs w:val="22"/>
        </w:rPr>
      </w:pPr>
    </w:p>
    <w:p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rsidR="007731AB" w:rsidRDefault="00CE414D" w:rsidP="00F13154">
      <w:pPr>
        <w:pStyle w:val="Zkladntextodsazen"/>
        <w:spacing w:before="120" w:after="120" w:line="260" w:lineRule="exact"/>
        <w:jc w:val="center"/>
        <w:rPr>
          <w:rFonts w:ascii="Arial" w:hAnsi="Arial" w:cs="Arial"/>
          <w:bCs/>
          <w:sz w:val="22"/>
          <w:szCs w:val="22"/>
        </w:rPr>
      </w:pPr>
      <w:r w:rsidRPr="00CE414D">
        <w:rPr>
          <w:rFonts w:ascii="Arial" w:hAnsi="Arial" w:cs="Arial"/>
          <w:b/>
          <w:bCs/>
          <w:sz w:val="22"/>
          <w:szCs w:val="22"/>
        </w:rPr>
        <w:t xml:space="preserve">II/130 Golčův Jeníkov – křiž. s D1, úsek č. </w:t>
      </w:r>
      <w:r w:rsidR="007C1A78">
        <w:rPr>
          <w:rFonts w:ascii="Arial" w:hAnsi="Arial" w:cs="Arial"/>
          <w:b/>
          <w:bCs/>
          <w:sz w:val="22"/>
          <w:szCs w:val="22"/>
        </w:rPr>
        <w:t>2, část I</w:t>
      </w:r>
      <w:r w:rsidRPr="00CE414D">
        <w:rPr>
          <w:rFonts w:ascii="Arial" w:hAnsi="Arial" w:cs="Arial"/>
          <w:b/>
          <w:bCs/>
          <w:sz w:val="22"/>
          <w:szCs w:val="22"/>
        </w:rPr>
        <w:t>.</w:t>
      </w:r>
    </w:p>
    <w:p w:rsidR="002262AB" w:rsidRDefault="002262AB" w:rsidP="00F13154">
      <w:pPr>
        <w:pStyle w:val="Zkladntextodsazen"/>
        <w:spacing w:before="120" w:after="120" w:line="260" w:lineRule="exact"/>
        <w:jc w:val="center"/>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B0038C">
        <w:rPr>
          <w:rFonts w:ascii="Arial" w:eastAsia="MS Mincho" w:hAnsi="Arial" w:cs="Arial"/>
          <w:sz w:val="22"/>
          <w:szCs w:val="22"/>
        </w:rPr>
        <w:t>1882/</w:t>
      </w:r>
      <w:r w:rsidR="00270D48" w:rsidRPr="00C52E96">
        <w:rPr>
          <w:rFonts w:ascii="Arial" w:eastAsia="MS Mincho" w:hAnsi="Arial" w:cs="Arial"/>
          <w:sz w:val="22"/>
          <w:szCs w:val="22"/>
        </w:rPr>
        <w:t>57, 58</w:t>
      </w:r>
      <w:r w:rsidR="00B0038C">
        <w:rPr>
          <w:rFonts w:ascii="Arial" w:eastAsia="MS Mincho" w:hAnsi="Arial" w:cs="Arial"/>
          <w:sz w:val="22"/>
          <w:szCs w:val="22"/>
        </w:rPr>
        <w:t>6</w:t>
      </w:r>
      <w:r w:rsidR="00270D48" w:rsidRPr="00C52E96">
        <w:rPr>
          <w:rFonts w:ascii="Arial" w:eastAsia="MS Mincho" w:hAnsi="Arial" w:cs="Arial"/>
          <w:sz w:val="22"/>
          <w:szCs w:val="22"/>
        </w:rPr>
        <w:t xml:space="preserve"> </w:t>
      </w:r>
      <w:r w:rsidR="00B0038C">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Mgr. Vítězslavem Schrekem</w:t>
      </w:r>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8A6F63">
        <w:rPr>
          <w:rFonts w:ascii="Arial" w:eastAsia="MS Mincho" w:hAnsi="Arial" w:cs="Arial"/>
          <w:sz w:val="22"/>
        </w:rPr>
        <w:t>náměstek hejtmana</w:t>
      </w:r>
    </w:p>
    <w:p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CE414D">
        <w:rPr>
          <w:rFonts w:ascii="Arial" w:eastAsia="MS Mincho" w:hAnsi="Arial" w:cs="Arial"/>
          <w:sz w:val="22"/>
          <w:szCs w:val="22"/>
        </w:rPr>
        <w:t>Ing. Irena Šedová</w:t>
      </w:r>
      <w:r w:rsidR="007731AB" w:rsidRPr="007731AB">
        <w:rPr>
          <w:rFonts w:ascii="Arial" w:eastAsia="MS Mincho" w:hAnsi="Arial" w:cs="Arial"/>
          <w:sz w:val="22"/>
          <w:szCs w:val="22"/>
        </w:rPr>
        <w:t xml:space="preserve">, Ing. </w:t>
      </w:r>
      <w:r w:rsidR="00B0038C">
        <w:rPr>
          <w:rFonts w:ascii="Arial" w:eastAsia="MS Mincho" w:hAnsi="Arial" w:cs="Arial"/>
          <w:sz w:val="22"/>
          <w:szCs w:val="22"/>
        </w:rPr>
        <w:t>Stanislav Juránek</w:t>
      </w:r>
    </w:p>
    <w:p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r w:rsidR="00D337E0">
        <w:rPr>
          <w:rFonts w:ascii="Arial" w:hAnsi="Arial" w:cs="Arial"/>
          <w:sz w:val="22"/>
          <w:szCs w:val="22"/>
        </w:rPr>
        <w:t>ČSOB, a.s.</w:t>
      </w:r>
      <w:r w:rsidR="007731AB" w:rsidRPr="007731AB">
        <w:rPr>
          <w:rFonts w:ascii="Arial" w:hAnsi="Arial" w:cs="Arial"/>
          <w:sz w:val="22"/>
          <w:szCs w:val="22"/>
        </w:rPr>
        <w:t xml:space="preserve">   </w:t>
      </w:r>
    </w:p>
    <w:p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D337E0" w:rsidRPr="00D337E0">
        <w:rPr>
          <w:rFonts w:ascii="Arial" w:hAnsi="Arial" w:cs="Arial"/>
          <w:sz w:val="22"/>
          <w:szCs w:val="22"/>
        </w:rPr>
        <w:t>217810303/0300</w:t>
      </w:r>
    </w:p>
    <w:p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rsidR="00841A91" w:rsidRDefault="00841A91" w:rsidP="00F13154">
      <w:pPr>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rsidR="00AD22ED" w:rsidRDefault="00AA02D9" w:rsidP="00AD22ED">
      <w:pPr>
        <w:pStyle w:val="Zkladntextodsazen21"/>
        <w:numPr>
          <w:ilvl w:val="1"/>
          <w:numId w:val="19"/>
        </w:numPr>
        <w:spacing w:before="120" w:line="260" w:lineRule="exact"/>
        <w:rPr>
          <w:rFonts w:ascii="Arial" w:hAnsi="Arial" w:cs="Arial"/>
          <w:sz w:val="22"/>
          <w:szCs w:val="22"/>
        </w:rPr>
      </w:pPr>
      <w:r w:rsidRPr="00AD22ED">
        <w:rPr>
          <w:rFonts w:ascii="Arial" w:hAnsi="Arial" w:cs="Arial"/>
          <w:sz w:val="22"/>
          <w:szCs w:val="22"/>
        </w:rPr>
        <w:t>Příkazník</w:t>
      </w:r>
      <w:r w:rsidR="009907FC" w:rsidRPr="00AD22ED">
        <w:rPr>
          <w:rFonts w:ascii="Arial" w:hAnsi="Arial" w:cs="Arial"/>
          <w:sz w:val="22"/>
          <w:szCs w:val="22"/>
        </w:rPr>
        <w:t xml:space="preserve"> se zavazuje, že </w:t>
      </w:r>
      <w:r w:rsidR="00D15B14" w:rsidRPr="00AD22ED">
        <w:rPr>
          <w:rFonts w:ascii="Arial" w:hAnsi="Arial" w:cs="Arial"/>
          <w:sz w:val="22"/>
          <w:szCs w:val="22"/>
        </w:rPr>
        <w:t xml:space="preserve">pro příkazce </w:t>
      </w:r>
      <w:r w:rsidR="009907FC" w:rsidRPr="00AD22ED">
        <w:rPr>
          <w:rFonts w:ascii="Arial" w:hAnsi="Arial" w:cs="Arial"/>
          <w:sz w:val="22"/>
          <w:szCs w:val="22"/>
        </w:rPr>
        <w:t xml:space="preserve">za podmínek dohodnutých v této smlouvě </w:t>
      </w:r>
      <w:r w:rsidR="00F3223D" w:rsidRPr="00AD22ED">
        <w:rPr>
          <w:rFonts w:ascii="Arial" w:hAnsi="Arial" w:cs="Arial"/>
          <w:sz w:val="22"/>
          <w:szCs w:val="22"/>
        </w:rPr>
        <w:t xml:space="preserve">vykoná </w:t>
      </w:r>
      <w:r w:rsidR="00D15B14" w:rsidRPr="00AD22ED">
        <w:rPr>
          <w:rFonts w:ascii="Arial" w:hAnsi="Arial" w:cs="Arial"/>
          <w:sz w:val="22"/>
          <w:szCs w:val="22"/>
        </w:rPr>
        <w:t xml:space="preserve">jeho </w:t>
      </w:r>
      <w:r w:rsidR="009907FC" w:rsidRPr="00AD22ED">
        <w:rPr>
          <w:rFonts w:ascii="Arial" w:hAnsi="Arial" w:cs="Arial"/>
          <w:sz w:val="22"/>
          <w:szCs w:val="22"/>
        </w:rPr>
        <w:t>jménem</w:t>
      </w:r>
      <w:r w:rsidR="005C75AB" w:rsidRPr="00AD22ED">
        <w:rPr>
          <w:rFonts w:ascii="Arial" w:hAnsi="Arial" w:cs="Arial"/>
          <w:sz w:val="22"/>
          <w:szCs w:val="22"/>
        </w:rPr>
        <w:t xml:space="preserve"> a na jeho účet </w:t>
      </w:r>
      <w:r w:rsidR="00D15B14" w:rsidRPr="00AD22ED">
        <w:rPr>
          <w:rFonts w:ascii="Arial" w:hAnsi="Arial" w:cs="Arial"/>
          <w:sz w:val="22"/>
          <w:szCs w:val="22"/>
        </w:rPr>
        <w:t>činnost</w:t>
      </w:r>
      <w:r w:rsidR="005C75AB" w:rsidRPr="00AD22ED">
        <w:rPr>
          <w:rFonts w:ascii="Arial" w:hAnsi="Arial" w:cs="Arial"/>
          <w:sz w:val="22"/>
          <w:szCs w:val="22"/>
        </w:rPr>
        <w:t xml:space="preserve"> „t</w:t>
      </w:r>
      <w:r w:rsidR="009907FC" w:rsidRPr="00AD22ED">
        <w:rPr>
          <w:rFonts w:ascii="Arial" w:hAnsi="Arial" w:cs="Arial"/>
          <w:sz w:val="22"/>
          <w:szCs w:val="22"/>
        </w:rPr>
        <w:t>echnick</w:t>
      </w:r>
      <w:r w:rsidR="005C75AB" w:rsidRPr="00AD22ED">
        <w:rPr>
          <w:rFonts w:ascii="Arial" w:hAnsi="Arial" w:cs="Arial"/>
          <w:sz w:val="22"/>
          <w:szCs w:val="22"/>
        </w:rPr>
        <w:t>ého dozoru stavebníka“ (dále též „</w:t>
      </w:r>
      <w:r w:rsidR="009907FC" w:rsidRPr="00AD22ED">
        <w:rPr>
          <w:rFonts w:ascii="Arial" w:hAnsi="Arial" w:cs="Arial"/>
          <w:sz w:val="22"/>
          <w:szCs w:val="22"/>
        </w:rPr>
        <w:t>TD</w:t>
      </w:r>
      <w:r w:rsidR="005C75AB" w:rsidRPr="00AD22ED">
        <w:rPr>
          <w:rFonts w:ascii="Arial" w:hAnsi="Arial" w:cs="Arial"/>
          <w:sz w:val="22"/>
          <w:szCs w:val="22"/>
        </w:rPr>
        <w:t>“</w:t>
      </w:r>
      <w:r w:rsidR="009907FC" w:rsidRPr="00AD22ED">
        <w:rPr>
          <w:rFonts w:ascii="Arial" w:hAnsi="Arial" w:cs="Arial"/>
          <w:sz w:val="22"/>
          <w:szCs w:val="22"/>
        </w:rPr>
        <w:t>) spočívající v zajištění kontroly (shody) a dohledu nad plněním smluvních závazků zhotovitele stavby, se zvláštním důrazem na</w:t>
      </w:r>
      <w:r w:rsidR="005064E5" w:rsidRPr="00AD22ED">
        <w:rPr>
          <w:rFonts w:ascii="Arial" w:hAnsi="Arial" w:cs="Arial"/>
          <w:sz w:val="22"/>
          <w:szCs w:val="22"/>
        </w:rPr>
        <w:t> </w:t>
      </w:r>
      <w:r w:rsidR="009907FC" w:rsidRPr="00AD22ED">
        <w:rPr>
          <w:rFonts w:ascii="Arial" w:hAnsi="Arial" w:cs="Arial"/>
          <w:sz w:val="22"/>
          <w:szCs w:val="22"/>
        </w:rPr>
        <w:t>kvalitu a způsob provádění prací specifikovaných ve smlouvě o dílo na akci</w:t>
      </w:r>
      <w:r w:rsidR="00E00041" w:rsidRPr="00AD22ED">
        <w:rPr>
          <w:rFonts w:ascii="Arial" w:hAnsi="Arial" w:cs="Arial"/>
          <w:sz w:val="22"/>
          <w:szCs w:val="22"/>
        </w:rPr>
        <w:t xml:space="preserve"> </w:t>
      </w:r>
      <w:r w:rsidR="00CE414D" w:rsidRPr="00AD22ED">
        <w:rPr>
          <w:rFonts w:ascii="Arial" w:hAnsi="Arial" w:cs="Arial"/>
          <w:sz w:val="22"/>
          <w:szCs w:val="22"/>
        </w:rPr>
        <w:t>II/130 Golčův Jeníkov – křiž. s D1, úsek</w:t>
      </w:r>
      <w:r w:rsidR="00D337E0" w:rsidRPr="00AD22ED">
        <w:rPr>
          <w:rFonts w:ascii="Arial" w:hAnsi="Arial" w:cs="Arial"/>
          <w:sz w:val="22"/>
          <w:szCs w:val="22"/>
        </w:rPr>
        <w:t xml:space="preserve"> č. 2, část I</w:t>
      </w:r>
      <w:r w:rsidR="00CE414D" w:rsidRPr="00AD22ED">
        <w:rPr>
          <w:rFonts w:ascii="Arial" w:hAnsi="Arial" w:cs="Arial"/>
          <w:sz w:val="22"/>
          <w:szCs w:val="22"/>
        </w:rPr>
        <w:t>.</w:t>
      </w:r>
      <w:r w:rsidR="00E00041" w:rsidRPr="00AD22ED">
        <w:rPr>
          <w:rFonts w:ascii="Arial" w:hAnsi="Arial" w:cs="Arial"/>
          <w:sz w:val="22"/>
          <w:szCs w:val="22"/>
        </w:rPr>
        <w:t xml:space="preserve"> </w:t>
      </w:r>
      <w:r w:rsidR="00EB55E9" w:rsidRPr="00AD22ED">
        <w:rPr>
          <w:rFonts w:ascii="Arial" w:hAnsi="Arial" w:cs="Arial"/>
          <w:sz w:val="22"/>
          <w:szCs w:val="22"/>
        </w:rPr>
        <w:t xml:space="preserve">(dále též smlouvy o dílo) </w:t>
      </w:r>
      <w:r w:rsidR="00AD22ED" w:rsidRPr="00AD22ED">
        <w:rPr>
          <w:rFonts w:ascii="Arial" w:hAnsi="Arial" w:cs="Arial"/>
          <w:sz w:val="22"/>
          <w:szCs w:val="22"/>
        </w:rPr>
        <w:t>„II/130 Golčův Jeníkov – křiž. S D1, úsek</w:t>
      </w:r>
      <w:r w:rsidR="00AD22ED">
        <w:rPr>
          <w:rFonts w:ascii="Arial" w:hAnsi="Arial" w:cs="Arial"/>
          <w:sz w:val="22"/>
          <w:szCs w:val="22"/>
        </w:rPr>
        <w:t xml:space="preserve"> </w:t>
      </w:r>
      <w:r w:rsidR="00AD22ED" w:rsidRPr="00AD22ED">
        <w:rPr>
          <w:rFonts w:ascii="Arial" w:hAnsi="Arial" w:cs="Arial"/>
          <w:sz w:val="22"/>
          <w:szCs w:val="22"/>
        </w:rPr>
        <w:t>č. 2, část I.“ vypracované ve stupni PDPS společností PROfi Jihlava spol. s r. o., v únoru 2023.</w:t>
      </w:r>
    </w:p>
    <w:p w:rsidR="00392621" w:rsidRPr="00AD22ED" w:rsidRDefault="00AA02D9" w:rsidP="00AD22ED">
      <w:pPr>
        <w:pStyle w:val="Zkladntextodsazen21"/>
        <w:numPr>
          <w:ilvl w:val="1"/>
          <w:numId w:val="19"/>
        </w:numPr>
        <w:spacing w:before="120" w:line="260" w:lineRule="exact"/>
        <w:rPr>
          <w:rFonts w:ascii="Arial" w:hAnsi="Arial" w:cs="Arial"/>
          <w:sz w:val="22"/>
          <w:szCs w:val="22"/>
        </w:rPr>
      </w:pPr>
      <w:r w:rsidRPr="00AD22ED">
        <w:rPr>
          <w:rFonts w:ascii="Arial" w:hAnsi="Arial" w:cs="Arial"/>
          <w:sz w:val="22"/>
          <w:szCs w:val="22"/>
        </w:rPr>
        <w:t>Příkazce</w:t>
      </w:r>
      <w:r w:rsidR="00392621" w:rsidRPr="00AD22ED">
        <w:rPr>
          <w:rFonts w:ascii="Arial" w:hAnsi="Arial" w:cs="Arial"/>
          <w:sz w:val="22"/>
          <w:szCs w:val="22"/>
        </w:rPr>
        <w:t xml:space="preserve"> se zavazuje, že za výkon </w:t>
      </w:r>
      <w:r w:rsidR="0090230A" w:rsidRPr="00AD22ED">
        <w:rPr>
          <w:rFonts w:ascii="Arial" w:hAnsi="Arial" w:cs="Arial"/>
          <w:sz w:val="22"/>
          <w:szCs w:val="22"/>
        </w:rPr>
        <w:t xml:space="preserve">TD </w:t>
      </w:r>
      <w:r w:rsidR="00392621" w:rsidRPr="00AD22ED">
        <w:rPr>
          <w:rFonts w:ascii="Arial" w:hAnsi="Arial" w:cs="Arial"/>
          <w:sz w:val="22"/>
          <w:szCs w:val="22"/>
        </w:rPr>
        <w:t xml:space="preserve">podle této smlouvy zaplatí </w:t>
      </w:r>
      <w:r w:rsidRPr="00AD22ED">
        <w:rPr>
          <w:rFonts w:ascii="Arial" w:hAnsi="Arial" w:cs="Arial"/>
          <w:sz w:val="22"/>
          <w:szCs w:val="22"/>
        </w:rPr>
        <w:t>příkazníkovi</w:t>
      </w:r>
      <w:r w:rsidR="00392621" w:rsidRPr="00AD22ED">
        <w:rPr>
          <w:rFonts w:ascii="Arial" w:hAnsi="Arial" w:cs="Arial"/>
          <w:sz w:val="22"/>
          <w:szCs w:val="22"/>
        </w:rPr>
        <w:t xml:space="preserve"> dohodnutou </w:t>
      </w:r>
      <w:r w:rsidR="008A6FDE" w:rsidRPr="00AD22ED">
        <w:rPr>
          <w:rFonts w:ascii="Arial" w:hAnsi="Arial" w:cs="Arial"/>
          <w:sz w:val="22"/>
          <w:szCs w:val="22"/>
        </w:rPr>
        <w:t>odměnu</w:t>
      </w:r>
      <w:r w:rsidR="00392621" w:rsidRPr="00AD22ED">
        <w:rPr>
          <w:rFonts w:ascii="Arial" w:hAnsi="Arial" w:cs="Arial"/>
          <w:sz w:val="22"/>
          <w:szCs w:val="22"/>
        </w:rPr>
        <w:t>.</w:t>
      </w: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6473B3" w:rsidRPr="005C477F">
        <w:rPr>
          <w:rFonts w:ascii="Arial" w:hAnsi="Arial" w:cs="Arial"/>
          <w:sz w:val="22"/>
          <w:szCs w:val="22"/>
        </w:rPr>
        <w:t xml:space="preserve"> nabídky pro tuto </w:t>
      </w:r>
      <w:r w:rsidR="00CF6F37" w:rsidRPr="005C477F">
        <w:rPr>
          <w:rFonts w:ascii="Arial" w:hAnsi="Arial" w:cs="Arial"/>
          <w:sz w:val="22"/>
          <w:szCs w:val="22"/>
        </w:rPr>
        <w:t>zakázku</w:t>
      </w:r>
      <w:r w:rsidR="006473B3" w:rsidRPr="005C477F">
        <w:rPr>
          <w:rFonts w:ascii="Arial" w:hAnsi="Arial" w:cs="Arial"/>
          <w:sz w:val="22"/>
          <w:szCs w:val="22"/>
        </w:rPr>
        <w:t>.</w:t>
      </w:r>
    </w:p>
    <w:p w:rsidR="005064E5" w:rsidRDefault="005064E5" w:rsidP="005064E5">
      <w:pPr>
        <w:pStyle w:val="Zkladntextodsazen21"/>
        <w:tabs>
          <w:tab w:val="left" w:pos="567"/>
        </w:tabs>
        <w:spacing w:line="260" w:lineRule="exact"/>
        <w:ind w:left="0" w:firstLine="0"/>
        <w:rPr>
          <w:rFonts w:ascii="Arial" w:hAnsi="Arial" w:cs="Arial"/>
          <w:sz w:val="22"/>
          <w:szCs w:val="22"/>
        </w:rPr>
      </w:pPr>
    </w:p>
    <w:p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lastRenderedPageBreak/>
        <w:t xml:space="preserve">K zajištění výkonu vybraných činností ve výstavbě, přesahujících rozsah oboru, popřípadě specializace, k jejímuž výkonu byla </w:t>
      </w:r>
      <w:r w:rsidR="00B6292B">
        <w:rPr>
          <w:rFonts w:ascii="Arial" w:hAnsi="Arial"/>
          <w:b/>
          <w:sz w:val="22"/>
        </w:rPr>
        <w:t xml:space="preserve">příkazníkovi jako </w:t>
      </w:r>
      <w:r w:rsidRPr="000A3501">
        <w:rPr>
          <w:rFonts w:ascii="Arial" w:hAnsi="Arial"/>
          <w:b/>
          <w:sz w:val="22"/>
        </w:rPr>
        <w:t>autorizovan</w:t>
      </w:r>
      <w:r w:rsidR="00B6292B">
        <w:rPr>
          <w:rFonts w:ascii="Arial" w:hAnsi="Arial"/>
          <w:b/>
          <w:sz w:val="22"/>
        </w:rPr>
        <w:t>é osobě autorizace udělena, je příkazník</w:t>
      </w:r>
      <w:r w:rsidRPr="000A3501">
        <w:rPr>
          <w:rFonts w:ascii="Arial" w:hAnsi="Arial"/>
          <w:b/>
          <w:sz w:val="22"/>
        </w:rPr>
        <w:t xml:space="preserve"> povin</w:t>
      </w:r>
      <w:r w:rsidR="00B6292B">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rsidR="005064E5" w:rsidRPr="000A3501" w:rsidRDefault="005064E5" w:rsidP="005064E5">
      <w:pPr>
        <w:pStyle w:val="Zkladntextodsazen21"/>
        <w:spacing w:line="260" w:lineRule="exact"/>
        <w:ind w:left="0" w:firstLine="0"/>
        <w:rPr>
          <w:rFonts w:ascii="Arial" w:hAnsi="Arial"/>
          <w:sz w:val="22"/>
        </w:rPr>
      </w:pP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w:t>
      </w:r>
      <w:r w:rsidR="00355CE1">
        <w:rPr>
          <w:rFonts w:ascii="Arial" w:hAnsi="Arial" w:cs="Arial"/>
          <w:sz w:val="22"/>
          <w:szCs w:val="22"/>
        </w:rPr>
        <w:t>edené ve Výzvě pro podání nabíd</w:t>
      </w:r>
      <w:r w:rsidR="0034345C">
        <w:rPr>
          <w:rFonts w:ascii="Arial" w:hAnsi="Arial" w:cs="Arial"/>
          <w:sz w:val="22"/>
          <w:szCs w:val="22"/>
        </w:rPr>
        <w:t>k</w:t>
      </w:r>
      <w:r w:rsidR="00355CE1">
        <w:rPr>
          <w:rFonts w:ascii="Arial" w:hAnsi="Arial" w:cs="Arial"/>
          <w:sz w:val="22"/>
          <w:szCs w:val="22"/>
        </w:rPr>
        <w:t>y</w:t>
      </w:r>
      <w:r w:rsidR="0034345C">
        <w:rPr>
          <w:rFonts w:ascii="Arial" w:hAnsi="Arial" w:cs="Arial"/>
          <w:sz w:val="22"/>
          <w:szCs w:val="22"/>
        </w:rPr>
        <w:t>,</w:t>
      </w:r>
      <w:r w:rsidR="0034345C"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34345C" w:rsidRPr="005C477F">
        <w:rPr>
          <w:rFonts w:ascii="Arial" w:hAnsi="Arial" w:cs="Arial"/>
          <w:sz w:val="22"/>
          <w:szCs w:val="22"/>
        </w:rPr>
        <w:t xml:space="preserve">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dokumentace pro stavební povolení (dále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00D337E0">
        <w:rPr>
          <w:rFonts w:ascii="Arial" w:hAnsi="Arial" w:cs="Arial"/>
          <w:sz w:val="22"/>
          <w:szCs w:val="22"/>
        </w:rPr>
        <w:br/>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w:t>
      </w:r>
      <w:r w:rsidR="00D337E0">
        <w:rPr>
          <w:rFonts w:ascii="Arial" w:hAnsi="Arial" w:cs="Arial"/>
          <w:sz w:val="22"/>
          <w:szCs w:val="22"/>
        </w:rPr>
        <w:br/>
      </w:r>
      <w:r w:rsidR="00392621" w:rsidRPr="005C477F">
        <w:rPr>
          <w:rFonts w:ascii="Arial" w:hAnsi="Arial" w:cs="Arial"/>
          <w:sz w:val="22"/>
          <w:szCs w:val="22"/>
        </w:rPr>
        <w:t>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D337E0">
        <w:rPr>
          <w:rFonts w:ascii="Arial" w:hAnsi="Arial" w:cs="Arial"/>
          <w:sz w:val="22"/>
          <w:szCs w:val="22"/>
        </w:rPr>
        <w:br/>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pracovním postupu (např. betonáže, předpínání výztuže, injektáže, izolace apod.)</w:t>
      </w:r>
      <w:r w:rsidR="00C03F32">
        <w:rPr>
          <w:rFonts w:ascii="Arial" w:hAnsi="Arial" w:cs="Arial"/>
          <w:sz w:val="22"/>
          <w:szCs w:val="22"/>
        </w:rPr>
        <w:t>;</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 xml:space="preserve">opatření </w:t>
      </w:r>
      <w:r w:rsidR="00D337E0">
        <w:rPr>
          <w:rFonts w:ascii="Arial" w:hAnsi="Arial" w:cs="Arial"/>
          <w:sz w:val="22"/>
          <w:szCs w:val="22"/>
        </w:rPr>
        <w:br/>
      </w:r>
      <w:r w:rsidR="00C50E94" w:rsidRPr="005C477F">
        <w:rPr>
          <w:rFonts w:ascii="Arial" w:hAnsi="Arial" w:cs="Arial"/>
          <w:sz w:val="22"/>
          <w:szCs w:val="22"/>
        </w:rPr>
        <w:t>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a zabezpečování všech dokladů o provedených předepsaných zkouškách </w:t>
      </w:r>
      <w:r w:rsidR="00D337E0">
        <w:rPr>
          <w:rFonts w:ascii="Arial" w:hAnsi="Arial" w:cs="Arial"/>
          <w:sz w:val="22"/>
          <w:szCs w:val="22"/>
        </w:rPr>
        <w:br/>
      </w:r>
      <w:r w:rsidRPr="005C477F">
        <w:rPr>
          <w:rFonts w:ascii="Arial" w:hAnsi="Arial" w:cs="Arial"/>
          <w:sz w:val="22"/>
          <w:szCs w:val="22"/>
        </w:rPr>
        <w:t>a revizích, ev</w:t>
      </w:r>
      <w:r w:rsidR="002A6CEC">
        <w:rPr>
          <w:rFonts w:ascii="Arial" w:hAnsi="Arial" w:cs="Arial"/>
          <w:sz w:val="22"/>
          <w:szCs w:val="22"/>
        </w:rPr>
        <w:t>idence všech protokolů a zápisů</w:t>
      </w:r>
      <w:r w:rsidR="00C03F32">
        <w:rPr>
          <w:rFonts w:ascii="Arial" w:hAnsi="Arial" w:cs="Arial"/>
          <w:sz w:val="22"/>
          <w:szCs w:val="22"/>
        </w:rPr>
        <w:t>;</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00D337E0">
        <w:rPr>
          <w:rFonts w:ascii="Arial" w:hAnsi="Arial" w:cs="Arial"/>
          <w:sz w:val="22"/>
          <w:szCs w:val="22"/>
        </w:rPr>
        <w:br/>
      </w:r>
      <w:r w:rsidRPr="005C477F">
        <w:rPr>
          <w:rFonts w:ascii="Arial" w:hAnsi="Arial" w:cs="Arial"/>
          <w:sz w:val="22"/>
          <w:szCs w:val="22"/>
        </w:rPr>
        <w:t>a návrhy na řešení vzniklých prodlev</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rsidR="00841A91" w:rsidRDefault="00841A91" w:rsidP="00165631">
      <w:pPr>
        <w:suppressAutoHyphens w:val="0"/>
      </w:pPr>
      <w:r>
        <w:br w:type="page"/>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4 - Čas plnění</w:t>
      </w:r>
    </w:p>
    <w:p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rsidR="00D72EB6" w:rsidRDefault="00D72EB6" w:rsidP="00501065">
      <w:pPr>
        <w:pStyle w:val="Zkladntextodsazen"/>
        <w:tabs>
          <w:tab w:val="left" w:pos="567"/>
        </w:tabs>
        <w:spacing w:line="260" w:lineRule="exact"/>
        <w:jc w:val="both"/>
        <w:rPr>
          <w:rFonts w:ascii="Arial" w:hAnsi="Arial" w:cs="Arial"/>
          <w:sz w:val="22"/>
          <w:szCs w:val="22"/>
        </w:rPr>
      </w:pPr>
    </w:p>
    <w:p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rsidR="003F1FBD" w:rsidRPr="003F1FBD"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Zahájení realizace stavby – předání staveniště</w:t>
      </w:r>
      <w:r w:rsidRPr="003F1FBD">
        <w:rPr>
          <w:rFonts w:ascii="Arial" w:hAnsi="Arial" w:cs="Arial"/>
          <w:sz w:val="22"/>
          <w:szCs w:val="22"/>
        </w:rPr>
        <w:tab/>
      </w:r>
      <w:r w:rsidRPr="003F1FBD">
        <w:rPr>
          <w:rFonts w:ascii="Arial" w:hAnsi="Arial" w:cs="Arial"/>
          <w:sz w:val="22"/>
          <w:szCs w:val="22"/>
        </w:rPr>
        <w:tab/>
      </w:r>
      <w:r w:rsidR="00216B95">
        <w:rPr>
          <w:rFonts w:ascii="Arial" w:hAnsi="Arial" w:cs="Arial"/>
          <w:sz w:val="22"/>
          <w:szCs w:val="22"/>
        </w:rPr>
        <w:tab/>
      </w:r>
      <w:r w:rsidR="00D337E0">
        <w:rPr>
          <w:rFonts w:ascii="Arial" w:hAnsi="Arial" w:cs="Arial"/>
          <w:sz w:val="22"/>
          <w:szCs w:val="22"/>
        </w:rPr>
        <w:t xml:space="preserve">                                     </w:t>
      </w:r>
      <w:r w:rsidRPr="003F1FBD">
        <w:rPr>
          <w:rFonts w:ascii="Arial" w:hAnsi="Arial" w:cs="Arial"/>
          <w:sz w:val="22"/>
          <w:szCs w:val="22"/>
        </w:rPr>
        <w:t>0</w:t>
      </w:r>
      <w:r w:rsidR="00D337E0">
        <w:rPr>
          <w:rFonts w:ascii="Arial" w:hAnsi="Arial" w:cs="Arial"/>
          <w:sz w:val="22"/>
          <w:szCs w:val="22"/>
        </w:rPr>
        <w:t>2</w:t>
      </w:r>
      <w:r w:rsidRPr="003F1FBD">
        <w:rPr>
          <w:rFonts w:ascii="Arial" w:hAnsi="Arial" w:cs="Arial"/>
          <w:sz w:val="22"/>
          <w:szCs w:val="22"/>
        </w:rPr>
        <w:t>/202</w:t>
      </w:r>
      <w:r w:rsidR="00D337E0">
        <w:rPr>
          <w:rFonts w:ascii="Arial" w:hAnsi="Arial" w:cs="Arial"/>
          <w:sz w:val="22"/>
          <w:szCs w:val="22"/>
        </w:rPr>
        <w:t>4</w:t>
      </w:r>
    </w:p>
    <w:p w:rsidR="00D337E0" w:rsidRDefault="00D337E0" w:rsidP="00D337E0">
      <w:pPr>
        <w:pStyle w:val="Zkladntextodsazen"/>
        <w:tabs>
          <w:tab w:val="left" w:pos="567"/>
        </w:tabs>
        <w:spacing w:line="260" w:lineRule="exact"/>
        <w:jc w:val="both"/>
        <w:rPr>
          <w:rFonts w:ascii="Arial" w:hAnsi="Arial" w:cs="Arial"/>
          <w:sz w:val="22"/>
          <w:szCs w:val="22"/>
        </w:rPr>
      </w:pPr>
    </w:p>
    <w:p w:rsidR="00D337E0" w:rsidRPr="00D337E0" w:rsidRDefault="00D337E0" w:rsidP="00D337E0">
      <w:pPr>
        <w:pStyle w:val="Zkladntextodsazen"/>
        <w:tabs>
          <w:tab w:val="left" w:pos="567"/>
        </w:tabs>
        <w:spacing w:line="260" w:lineRule="exact"/>
        <w:jc w:val="both"/>
        <w:rPr>
          <w:rFonts w:ascii="Arial" w:hAnsi="Arial" w:cs="Arial"/>
          <w:sz w:val="22"/>
          <w:szCs w:val="22"/>
        </w:rPr>
      </w:pPr>
      <w:r w:rsidRPr="00D337E0">
        <w:rPr>
          <w:rFonts w:ascii="Arial" w:hAnsi="Arial" w:cs="Arial"/>
          <w:sz w:val="22"/>
          <w:szCs w:val="22"/>
        </w:rPr>
        <w:t xml:space="preserve">Předčasné užívání úseků, u kterých byla zahájena realizace v roce 2024 </w:t>
      </w:r>
      <w:r>
        <w:rPr>
          <w:rFonts w:ascii="Arial" w:hAnsi="Arial" w:cs="Arial"/>
          <w:sz w:val="22"/>
          <w:szCs w:val="22"/>
        </w:rPr>
        <w:t xml:space="preserve">             </w:t>
      </w:r>
      <w:r w:rsidRPr="00D337E0">
        <w:rPr>
          <w:rFonts w:ascii="Arial" w:hAnsi="Arial" w:cs="Arial"/>
          <w:sz w:val="22"/>
          <w:szCs w:val="22"/>
        </w:rPr>
        <w:t>do 31. 10. 2024</w:t>
      </w:r>
    </w:p>
    <w:p w:rsidR="00D337E0" w:rsidRDefault="00D337E0" w:rsidP="00D337E0">
      <w:pPr>
        <w:pStyle w:val="Zkladntextodsazen"/>
        <w:tabs>
          <w:tab w:val="left" w:pos="567"/>
        </w:tabs>
        <w:spacing w:line="260" w:lineRule="exact"/>
        <w:jc w:val="both"/>
        <w:rPr>
          <w:rFonts w:ascii="Arial" w:hAnsi="Arial" w:cs="Arial"/>
          <w:sz w:val="22"/>
          <w:szCs w:val="22"/>
        </w:rPr>
      </w:pPr>
    </w:p>
    <w:p w:rsidR="00D337E0" w:rsidRPr="00D337E0" w:rsidRDefault="00D337E0" w:rsidP="00D337E0">
      <w:pPr>
        <w:pStyle w:val="Zkladntextodsazen"/>
        <w:tabs>
          <w:tab w:val="left" w:pos="567"/>
        </w:tabs>
        <w:spacing w:line="260" w:lineRule="exact"/>
        <w:jc w:val="both"/>
        <w:rPr>
          <w:rFonts w:ascii="Arial" w:hAnsi="Arial" w:cs="Arial"/>
          <w:sz w:val="22"/>
          <w:szCs w:val="22"/>
        </w:rPr>
      </w:pPr>
      <w:r w:rsidRPr="00D337E0">
        <w:rPr>
          <w:rFonts w:ascii="Arial" w:hAnsi="Arial" w:cs="Arial"/>
          <w:sz w:val="22"/>
          <w:szCs w:val="22"/>
        </w:rPr>
        <w:t xml:space="preserve">Předčasné užívání úseků, u kterých byla zahájena realizace v roce 2025 </w:t>
      </w:r>
      <w:r>
        <w:rPr>
          <w:rFonts w:ascii="Arial" w:hAnsi="Arial" w:cs="Arial"/>
          <w:sz w:val="22"/>
          <w:szCs w:val="22"/>
        </w:rPr>
        <w:t xml:space="preserve">             </w:t>
      </w:r>
      <w:r w:rsidRPr="00D337E0">
        <w:rPr>
          <w:rFonts w:ascii="Arial" w:hAnsi="Arial" w:cs="Arial"/>
          <w:sz w:val="22"/>
          <w:szCs w:val="22"/>
        </w:rPr>
        <w:t>do 31. 10. 2025</w:t>
      </w:r>
    </w:p>
    <w:p w:rsidR="00D337E0" w:rsidRDefault="00D337E0" w:rsidP="00D337E0">
      <w:pPr>
        <w:pStyle w:val="Zkladntextodsazen"/>
        <w:tabs>
          <w:tab w:val="left" w:pos="567"/>
        </w:tabs>
        <w:spacing w:line="260" w:lineRule="exact"/>
        <w:jc w:val="both"/>
        <w:rPr>
          <w:rFonts w:ascii="Arial" w:hAnsi="Arial" w:cs="Arial"/>
          <w:sz w:val="22"/>
          <w:szCs w:val="22"/>
        </w:rPr>
      </w:pPr>
    </w:p>
    <w:p w:rsidR="00501065" w:rsidRDefault="00D337E0" w:rsidP="00D337E0">
      <w:pPr>
        <w:pStyle w:val="Zkladntextodsazen"/>
        <w:tabs>
          <w:tab w:val="left" w:pos="567"/>
        </w:tabs>
        <w:spacing w:line="260" w:lineRule="exact"/>
        <w:jc w:val="both"/>
        <w:rPr>
          <w:rFonts w:ascii="Arial" w:hAnsi="Arial" w:cs="Arial"/>
          <w:sz w:val="22"/>
          <w:szCs w:val="22"/>
        </w:rPr>
      </w:pPr>
      <w:r w:rsidRPr="00D337E0">
        <w:rPr>
          <w:rFonts w:ascii="Arial" w:hAnsi="Arial" w:cs="Arial"/>
          <w:sz w:val="22"/>
          <w:szCs w:val="22"/>
        </w:rPr>
        <w:t xml:space="preserve">Dokončení díla vč. předání kompletní dokladové části </w:t>
      </w:r>
      <w:r>
        <w:rPr>
          <w:rFonts w:ascii="Arial" w:hAnsi="Arial" w:cs="Arial"/>
          <w:sz w:val="22"/>
          <w:szCs w:val="22"/>
        </w:rPr>
        <w:t xml:space="preserve">                                           </w:t>
      </w:r>
      <w:r w:rsidRPr="00D337E0">
        <w:rPr>
          <w:rFonts w:ascii="Arial" w:hAnsi="Arial" w:cs="Arial"/>
          <w:sz w:val="22"/>
          <w:szCs w:val="22"/>
        </w:rPr>
        <w:t>do 30. 03. 2026</w:t>
      </w:r>
    </w:p>
    <w:p w:rsidR="00D337E0" w:rsidRDefault="00D337E0" w:rsidP="00D337E0">
      <w:pPr>
        <w:pStyle w:val="Zkladntextodsazen"/>
        <w:tabs>
          <w:tab w:val="left" w:pos="567"/>
        </w:tabs>
        <w:spacing w:line="260" w:lineRule="exact"/>
        <w:ind w:left="567"/>
        <w:jc w:val="both"/>
        <w:rPr>
          <w:rFonts w:ascii="Arial" w:hAnsi="Arial" w:cs="Arial"/>
          <w:sz w:val="22"/>
          <w:szCs w:val="22"/>
        </w:rPr>
      </w:pPr>
    </w:p>
    <w:p w:rsidR="0031319B" w:rsidRPr="0031319B" w:rsidRDefault="0031319B" w:rsidP="0031319B">
      <w:pPr>
        <w:pStyle w:val="Zkladntextodsazen"/>
        <w:tabs>
          <w:tab w:val="left" w:pos="567"/>
        </w:tabs>
        <w:spacing w:line="260" w:lineRule="exact"/>
        <w:jc w:val="both"/>
        <w:rPr>
          <w:rFonts w:ascii="Arial" w:hAnsi="Arial" w:cs="Arial"/>
          <w:sz w:val="22"/>
          <w:szCs w:val="22"/>
        </w:rPr>
      </w:pPr>
      <w:r w:rsidRPr="0031319B">
        <w:rPr>
          <w:rFonts w:ascii="Arial" w:hAnsi="Arial" w:cs="Arial"/>
          <w:sz w:val="22"/>
          <w:szCs w:val="22"/>
        </w:rPr>
        <w:t>V zimním období (tj. od 1. listopadu do 31. března) nebudou prováděny stavební práce, které by</w:t>
      </w:r>
    </w:p>
    <w:p w:rsidR="00CC1BAB" w:rsidRDefault="0031319B" w:rsidP="0031319B">
      <w:pPr>
        <w:pStyle w:val="Zkladntextodsazen"/>
        <w:tabs>
          <w:tab w:val="left" w:pos="567"/>
        </w:tabs>
        <w:spacing w:line="260" w:lineRule="exact"/>
        <w:jc w:val="both"/>
        <w:rPr>
          <w:rFonts w:ascii="Arial" w:hAnsi="Arial" w:cs="Arial"/>
          <w:sz w:val="22"/>
          <w:szCs w:val="22"/>
        </w:rPr>
      </w:pPr>
      <w:r w:rsidRPr="0031319B">
        <w:rPr>
          <w:rFonts w:ascii="Arial" w:hAnsi="Arial" w:cs="Arial"/>
          <w:sz w:val="22"/>
          <w:szCs w:val="22"/>
        </w:rPr>
        <w:t>znamenaly znemožnění provozu na pozemních komunikacích a zimní údržbě.</w:t>
      </w:r>
    </w:p>
    <w:p w:rsidR="0031319B" w:rsidRDefault="0031319B" w:rsidP="0031319B">
      <w:pPr>
        <w:pStyle w:val="Zkladntextodsazen"/>
        <w:tabs>
          <w:tab w:val="left" w:pos="567"/>
        </w:tabs>
        <w:spacing w:line="260" w:lineRule="exact"/>
        <w:jc w:val="both"/>
        <w:rPr>
          <w:rFonts w:ascii="Arial" w:hAnsi="Arial" w:cs="Arial"/>
          <w:sz w:val="22"/>
          <w:szCs w:val="22"/>
        </w:rPr>
      </w:pPr>
    </w:p>
    <w:p w:rsidR="00CC1BAB" w:rsidRPr="00467E29" w:rsidRDefault="00CC1BAB" w:rsidP="00CC1BAB">
      <w:pPr>
        <w:jc w:val="both"/>
        <w:rPr>
          <w:rFonts w:ascii="Arial" w:hAnsi="Arial" w:cs="Arial"/>
          <w:sz w:val="22"/>
          <w:szCs w:val="22"/>
        </w:rPr>
      </w:pPr>
      <w:r w:rsidRPr="00467E29">
        <w:rPr>
          <w:rFonts w:ascii="Arial" w:hAnsi="Arial" w:cs="Arial"/>
          <w:sz w:val="22"/>
          <w:szCs w:val="22"/>
        </w:rPr>
        <w:t>Zadavatel si vyhrazuje právo změnit předpokládané termíny plnění v závislosti na termínech plnění stavebních prací pro dotčenou stavbu.</w:t>
      </w:r>
    </w:p>
    <w:p w:rsidR="00392621" w:rsidRPr="005C477F" w:rsidRDefault="00392621" w:rsidP="00371E91">
      <w:pPr>
        <w:pStyle w:val="Zkladntextodsazen"/>
        <w:spacing w:line="260" w:lineRule="exact"/>
        <w:jc w:val="both"/>
        <w:rPr>
          <w:rFonts w:ascii="Arial" w:hAnsi="Arial" w:cs="Arial"/>
          <w:sz w:val="22"/>
          <w:szCs w:val="22"/>
        </w:rPr>
      </w:pPr>
    </w:p>
    <w:p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841A91" w:rsidRPr="007037EA" w:rsidRDefault="00841A91" w:rsidP="00165631">
      <w:pPr>
        <w:pStyle w:val="Zkladntextodsazen"/>
        <w:tabs>
          <w:tab w:val="left" w:pos="567"/>
        </w:tabs>
        <w:spacing w:line="260" w:lineRule="exact"/>
        <w:jc w:val="both"/>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3F0179">
        <w:rPr>
          <w:rFonts w:ascii="Arial" w:hAnsi="Arial" w:cs="Arial"/>
          <w:b/>
          <w:sz w:val="22"/>
          <w:szCs w:val="22"/>
        </w:rPr>
        <w:t xml:space="preserve"> zadávacího řízení</w:t>
      </w:r>
      <w:r w:rsidR="008F7485" w:rsidRPr="008F7485">
        <w:rPr>
          <w:rFonts w:ascii="Arial" w:hAnsi="Arial" w:cs="Arial"/>
          <w:b/>
          <w:sz w:val="22"/>
          <w:szCs w:val="22"/>
        </w:rPr>
        <w:t>)</w:t>
      </w:r>
    </w:p>
    <w:p w:rsidR="00660E44" w:rsidRPr="005C477F" w:rsidRDefault="00660E44" w:rsidP="00660E44">
      <w:pPr>
        <w:pStyle w:val="Zkladntextodsazen"/>
        <w:spacing w:line="260" w:lineRule="exact"/>
        <w:jc w:val="both"/>
        <w:rPr>
          <w:rFonts w:ascii="Arial" w:hAnsi="Arial" w:cs="Arial"/>
          <w:sz w:val="22"/>
          <w:szCs w:val="22"/>
        </w:rPr>
      </w:pPr>
    </w:p>
    <w:p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AD437B" w:rsidRPr="00885EAF" w:rsidRDefault="00AD437B" w:rsidP="00AD437B">
      <w:pPr>
        <w:pStyle w:val="Zkladntextodsazen"/>
        <w:spacing w:line="260" w:lineRule="exact"/>
        <w:jc w:val="both"/>
        <w:rPr>
          <w:rFonts w:ascii="Arial" w:hAnsi="Arial" w:cs="Arial"/>
          <w:bCs/>
          <w:sz w:val="22"/>
          <w:szCs w:val="22"/>
        </w:rPr>
      </w:pPr>
    </w:p>
    <w:p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rsidR="00E81457" w:rsidRDefault="00E81457" w:rsidP="00885EAF">
      <w:pPr>
        <w:pStyle w:val="Zkladntextodsazen"/>
        <w:spacing w:line="260" w:lineRule="exact"/>
        <w:jc w:val="both"/>
        <w:rPr>
          <w:rFonts w:ascii="Arial" w:hAnsi="Arial" w:cs="Arial"/>
          <w:sz w:val="22"/>
          <w:szCs w:val="22"/>
        </w:rPr>
      </w:pPr>
    </w:p>
    <w:p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799"/>
        <w:gridCol w:w="1574"/>
        <w:gridCol w:w="1447"/>
        <w:gridCol w:w="1289"/>
        <w:gridCol w:w="1556"/>
      </w:tblGrid>
      <w:tr w:rsidR="00E121E5" w:rsidRPr="00E415A5" w:rsidTr="00772D27">
        <w:trPr>
          <w:trHeight w:val="459"/>
        </w:trPr>
        <w:tc>
          <w:tcPr>
            <w:tcW w:w="1965"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14"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748"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7"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05" w:type="pct"/>
            <w:tcBorders>
              <w:top w:val="single" w:sz="12" w:space="0" w:color="auto"/>
              <w:left w:val="dotted" w:sz="4" w:space="0" w:color="auto"/>
              <w:bottom w:val="single" w:sz="8" w:space="0" w:color="auto"/>
              <w:right w:val="single" w:sz="12"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965" w:type="pct"/>
            <w:tcBorders>
              <w:top w:val="single" w:sz="8"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 xml:space="preserve">Činnosti před zahájením stavby </w:t>
            </w:r>
          </w:p>
        </w:tc>
        <w:tc>
          <w:tcPr>
            <w:tcW w:w="814"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
                <w:bCs/>
              </w:rPr>
            </w:pPr>
            <w:r w:rsidRPr="00451817">
              <w:rPr>
                <w:rFonts w:ascii="Arial" w:hAnsi="Arial" w:cs="Arial"/>
                <w:b/>
                <w:bCs/>
              </w:rPr>
              <w:t>x</w:t>
            </w:r>
          </w:p>
        </w:tc>
        <w:tc>
          <w:tcPr>
            <w:tcW w:w="748"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při provádění stavby</w:t>
            </w:r>
          </w:p>
        </w:tc>
        <w:tc>
          <w:tcPr>
            <w:tcW w:w="814" w:type="pct"/>
            <w:tcBorders>
              <w:top w:val="dotted" w:sz="4" w:space="0" w:color="auto"/>
              <w:bottom w:val="dotted" w:sz="4" w:space="0" w:color="auto"/>
            </w:tcBorders>
            <w:shd w:val="clear" w:color="auto" w:fill="FFFFFF"/>
            <w:vAlign w:val="center"/>
          </w:tcPr>
          <w:p w:rsidR="00E121E5" w:rsidRPr="00451817" w:rsidRDefault="009D64CE" w:rsidP="0006285B">
            <w:pPr>
              <w:jc w:val="center"/>
              <w:rPr>
                <w:rFonts w:ascii="Arial" w:hAnsi="Arial" w:cs="Arial"/>
                <w:bCs/>
              </w:rPr>
            </w:pPr>
            <w:r>
              <w:rPr>
                <w:rFonts w:ascii="Arial" w:hAnsi="Arial" w:cs="Arial"/>
                <w:bCs/>
              </w:rPr>
              <w:t>26</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po dokončení stavby</w:t>
            </w:r>
          </w:p>
        </w:tc>
        <w:tc>
          <w:tcPr>
            <w:tcW w:w="814" w:type="pct"/>
            <w:tcBorders>
              <w:top w:val="dotted" w:sz="4" w:space="0" w:color="auto"/>
              <w:bottom w:val="dotted" w:sz="4" w:space="0" w:color="auto"/>
            </w:tcBorders>
            <w:shd w:val="clear" w:color="auto" w:fill="FFFFFF"/>
            <w:vAlign w:val="center"/>
          </w:tcPr>
          <w:p w:rsidR="00E121E5" w:rsidRPr="00E9643E" w:rsidRDefault="00E121E5" w:rsidP="003D4B5D">
            <w:pPr>
              <w:jc w:val="center"/>
              <w:rPr>
                <w:rFonts w:ascii="Arial" w:hAnsi="Arial" w:cs="Arial"/>
                <w:b/>
                <w:bCs/>
              </w:rPr>
            </w:pPr>
            <w:r w:rsidRPr="00E9643E">
              <w:rPr>
                <w:rFonts w:ascii="Arial" w:hAnsi="Arial" w:cs="Arial"/>
                <w:b/>
                <w:bCs/>
              </w:rPr>
              <w:t>x</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E415A5" w:rsidTr="00772D27">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965" w:type="pct"/>
            <w:tcBorders>
              <w:top w:val="dotted" w:sz="4" w:space="0" w:color="auto"/>
            </w:tcBorders>
            <w:shd w:val="clear" w:color="auto" w:fill="99CCFF"/>
            <w:noWrap/>
            <w:vAlign w:val="center"/>
          </w:tcPr>
          <w:p w:rsidR="00E121E5" w:rsidRPr="00F5717C" w:rsidRDefault="00E121E5" w:rsidP="003D4B5D">
            <w:pPr>
              <w:rPr>
                <w:rFonts w:ascii="Arial" w:hAnsi="Arial" w:cs="Arial"/>
                <w:b/>
                <w:bCs/>
              </w:rPr>
            </w:pPr>
            <w:r w:rsidRPr="00F5717C">
              <w:rPr>
                <w:rFonts w:ascii="Arial" w:hAnsi="Arial" w:cs="Arial"/>
                <w:b/>
                <w:bCs/>
              </w:rPr>
              <w:t>Nabídková cena celkem:</w:t>
            </w:r>
          </w:p>
        </w:tc>
        <w:tc>
          <w:tcPr>
            <w:tcW w:w="814" w:type="pct"/>
            <w:tcBorders>
              <w:top w:val="dotted" w:sz="4" w:space="0" w:color="auto"/>
            </w:tcBorders>
            <w:shd w:val="clear" w:color="auto" w:fill="99CCFF"/>
            <w:vAlign w:val="center"/>
          </w:tcPr>
          <w:p w:rsidR="00E121E5" w:rsidRPr="00E415A5" w:rsidRDefault="00944932" w:rsidP="00944932">
            <w:pPr>
              <w:jc w:val="center"/>
              <w:rPr>
                <w:rFonts w:ascii="Arial" w:hAnsi="Arial" w:cs="Arial"/>
                <w:b/>
                <w:bCs/>
              </w:rPr>
            </w:pPr>
            <w:r>
              <w:rPr>
                <w:rFonts w:ascii="Arial" w:hAnsi="Arial" w:cs="Arial"/>
                <w:b/>
                <w:bCs/>
              </w:rPr>
              <w:t>X</w:t>
            </w:r>
          </w:p>
        </w:tc>
        <w:tc>
          <w:tcPr>
            <w:tcW w:w="748"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667"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805"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r>
    </w:tbl>
    <w:p w:rsidR="00E81457" w:rsidRDefault="00E81457" w:rsidP="00885EAF">
      <w:pPr>
        <w:pStyle w:val="Zkladntextodsazen"/>
        <w:spacing w:line="260" w:lineRule="exact"/>
        <w:jc w:val="both"/>
        <w:rPr>
          <w:rFonts w:ascii="Arial" w:hAnsi="Arial" w:cs="Arial"/>
          <w:sz w:val="22"/>
          <w:szCs w:val="22"/>
        </w:rPr>
      </w:pPr>
    </w:p>
    <w:p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rsidR="004C0555" w:rsidRPr="005C477F" w:rsidRDefault="004C0555" w:rsidP="00F13154">
      <w:pPr>
        <w:pStyle w:val="Zkladntextodsazen"/>
        <w:spacing w:line="260" w:lineRule="exact"/>
        <w:jc w:val="both"/>
        <w:rPr>
          <w:rFonts w:ascii="Arial" w:hAnsi="Arial" w:cs="Arial"/>
          <w:sz w:val="22"/>
          <w:szCs w:val="22"/>
        </w:rPr>
      </w:pPr>
    </w:p>
    <w:p w:rsidR="00AC4C65" w:rsidRPr="007737B3" w:rsidRDefault="00392621" w:rsidP="009D64CE">
      <w:pPr>
        <w:pStyle w:val="Zkladntextodsazen"/>
        <w:numPr>
          <w:ilvl w:val="1"/>
          <w:numId w:val="8"/>
        </w:numPr>
        <w:tabs>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sidRPr="009D64CE">
        <w:rPr>
          <w:rFonts w:ascii="Arial" w:hAnsi="Arial" w:cs="Arial"/>
          <w:sz w:val="22"/>
          <w:szCs w:val="22"/>
        </w:rPr>
        <w:t>či v případě změn uvedených v odst. 5.12.</w:t>
      </w:r>
    </w:p>
    <w:p w:rsidR="003149F6" w:rsidRPr="005C477F" w:rsidRDefault="003149F6" w:rsidP="00F13154">
      <w:pPr>
        <w:pStyle w:val="Zkladntextodsazen"/>
        <w:spacing w:line="260" w:lineRule="exact"/>
        <w:jc w:val="both"/>
        <w:rPr>
          <w:rFonts w:ascii="Arial" w:hAnsi="Arial" w:cs="Arial"/>
          <w:sz w:val="22"/>
          <w:szCs w:val="22"/>
        </w:rPr>
      </w:pPr>
    </w:p>
    <w:p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rsidR="002D7AE0" w:rsidRPr="00BE1C50" w:rsidRDefault="00392621" w:rsidP="00BE1C50">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 realizace díla</w:t>
      </w:r>
    </w:p>
    <w:p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 xml:space="preserve">po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rsidR="00F22849" w:rsidRPr="00EA1E1F" w:rsidRDefault="00F22849" w:rsidP="00EA1E1F">
      <w:pPr>
        <w:rPr>
          <w:rFonts w:ascii="Arial" w:hAnsi="Arial" w:cs="Arial"/>
          <w:sz w:val="22"/>
          <w:szCs w:val="22"/>
        </w:rPr>
      </w:pPr>
    </w:p>
    <w:p w:rsidR="005C477F" w:rsidRDefault="005C477F" w:rsidP="00EA1E1F">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Pr>
          <w:rFonts w:ascii="Arial" w:hAnsi="Arial" w:cs="Arial"/>
          <w:sz w:val="22"/>
          <w:szCs w:val="22"/>
        </w:rPr>
        <w:t>příkazce</w:t>
      </w:r>
      <w:r w:rsidRPr="005C477F">
        <w:rPr>
          <w:rFonts w:ascii="Arial" w:hAnsi="Arial" w:cs="Arial"/>
          <w:sz w:val="22"/>
          <w:szCs w:val="22"/>
        </w:rPr>
        <w:t xml:space="preserve">. Pro účely vystavení </w:t>
      </w:r>
      <w:r w:rsidR="00F76BDB">
        <w:rPr>
          <w:rFonts w:ascii="Arial" w:hAnsi="Arial" w:cs="Arial"/>
          <w:sz w:val="22"/>
          <w:szCs w:val="22"/>
        </w:rPr>
        <w:t>faktur</w:t>
      </w:r>
      <w:r w:rsidRPr="005C477F">
        <w:rPr>
          <w:rFonts w:ascii="Arial" w:hAnsi="Arial" w:cs="Arial"/>
          <w:sz w:val="22"/>
          <w:szCs w:val="22"/>
        </w:rPr>
        <w:t xml:space="preserve"> se použije označení </w:t>
      </w:r>
      <w:r w:rsidR="00FD0B71">
        <w:rPr>
          <w:rFonts w:ascii="Arial" w:hAnsi="Arial" w:cs="Arial"/>
          <w:sz w:val="22"/>
          <w:szCs w:val="22"/>
        </w:rPr>
        <w:t>příkazce</w:t>
      </w:r>
      <w:r w:rsidRPr="005C477F">
        <w:rPr>
          <w:rFonts w:ascii="Arial" w:hAnsi="Arial" w:cs="Arial"/>
          <w:sz w:val="22"/>
          <w:szCs w:val="22"/>
        </w:rPr>
        <w:t xml:space="preserve">: Kraj Vysočina, Žižkova 1882/57, </w:t>
      </w:r>
      <w:r w:rsidR="002C20FD">
        <w:rPr>
          <w:rFonts w:ascii="Arial" w:hAnsi="Arial" w:cs="Arial"/>
          <w:sz w:val="22"/>
          <w:szCs w:val="22"/>
        </w:rPr>
        <w:t>586 01</w:t>
      </w:r>
      <w:r w:rsidRPr="005C477F">
        <w:rPr>
          <w:rFonts w:ascii="Arial" w:hAnsi="Arial" w:cs="Arial"/>
          <w:sz w:val="22"/>
          <w:szCs w:val="22"/>
        </w:rPr>
        <w:t xml:space="preserve"> Jihlava, IČ</w:t>
      </w:r>
      <w:r w:rsidR="007D52CC">
        <w:rPr>
          <w:rFonts w:ascii="Arial" w:hAnsi="Arial" w:cs="Arial"/>
          <w:sz w:val="22"/>
          <w:szCs w:val="22"/>
        </w:rPr>
        <w:t>O</w:t>
      </w:r>
      <w:r w:rsidRPr="005C477F">
        <w:rPr>
          <w:rFonts w:ascii="Arial" w:hAnsi="Arial" w:cs="Arial"/>
          <w:sz w:val="22"/>
          <w:szCs w:val="22"/>
        </w:rPr>
        <w:t xml:space="preserve"> 708 90 749. </w:t>
      </w:r>
      <w:r w:rsidR="00BF08B6">
        <w:rPr>
          <w:rFonts w:ascii="Arial" w:hAnsi="Arial" w:cs="Arial"/>
          <w:sz w:val="22"/>
          <w:szCs w:val="22"/>
        </w:rPr>
        <w:t>P</w:t>
      </w:r>
      <w:r w:rsidR="00225EFF">
        <w:rPr>
          <w:rFonts w:ascii="Arial" w:hAnsi="Arial" w:cs="Arial"/>
          <w:sz w:val="22"/>
          <w:szCs w:val="22"/>
        </w:rPr>
        <w:t xml:space="preserve">říkazník </w:t>
      </w:r>
      <w:r w:rsidR="00F76BDB">
        <w:rPr>
          <w:rFonts w:ascii="Arial" w:hAnsi="Arial" w:cs="Arial"/>
          <w:sz w:val="22"/>
          <w:szCs w:val="22"/>
        </w:rPr>
        <w:t xml:space="preserve">je </w:t>
      </w:r>
      <w:r w:rsidR="00225EFF" w:rsidRPr="005C477F">
        <w:rPr>
          <w:rFonts w:ascii="Arial" w:hAnsi="Arial" w:cs="Arial"/>
          <w:sz w:val="22"/>
          <w:szCs w:val="22"/>
        </w:rPr>
        <w:t>povinen</w:t>
      </w:r>
      <w:r w:rsidRPr="005C477F">
        <w:rPr>
          <w:rFonts w:ascii="Arial" w:hAnsi="Arial" w:cs="Arial"/>
          <w:sz w:val="22"/>
          <w:szCs w:val="22"/>
        </w:rPr>
        <w:t xml:space="preserve"> uvádět na </w:t>
      </w:r>
      <w:r w:rsidR="00F76BDB">
        <w:rPr>
          <w:rFonts w:ascii="Arial" w:hAnsi="Arial" w:cs="Arial"/>
          <w:sz w:val="22"/>
          <w:szCs w:val="22"/>
        </w:rPr>
        <w:t>faktur</w:t>
      </w:r>
      <w:r w:rsidR="00A0479A">
        <w:rPr>
          <w:rFonts w:ascii="Arial" w:hAnsi="Arial" w:cs="Arial"/>
          <w:sz w:val="22"/>
          <w:szCs w:val="22"/>
        </w:rPr>
        <w:t>ách</w:t>
      </w:r>
      <w:r w:rsidRPr="005C477F">
        <w:rPr>
          <w:rFonts w:ascii="Arial" w:hAnsi="Arial" w:cs="Arial"/>
          <w:sz w:val="22"/>
          <w:szCs w:val="22"/>
        </w:rPr>
        <w:t xml:space="preserve"> doslovný a přesný název akce</w:t>
      </w:r>
      <w:r w:rsidR="003D10EA">
        <w:rPr>
          <w:rFonts w:ascii="Arial" w:hAnsi="Arial" w:cs="Arial"/>
          <w:sz w:val="22"/>
          <w:szCs w:val="22"/>
        </w:rPr>
        <w:t xml:space="preserve"> </w:t>
      </w:r>
      <w:r w:rsidR="00216B95" w:rsidRPr="00216B95">
        <w:rPr>
          <w:rFonts w:ascii="Arial" w:hAnsi="Arial" w:cs="Arial"/>
          <w:b/>
          <w:bCs/>
          <w:sz w:val="22"/>
          <w:szCs w:val="22"/>
        </w:rPr>
        <w:t>II/130 Golčův</w:t>
      </w:r>
      <w:r w:rsidR="00BD2146">
        <w:rPr>
          <w:rFonts w:ascii="Arial" w:hAnsi="Arial" w:cs="Arial"/>
          <w:b/>
          <w:bCs/>
          <w:sz w:val="22"/>
          <w:szCs w:val="22"/>
        </w:rPr>
        <w:t xml:space="preserve"> Jeníkov – křiž. s D1, úsek č. 2, část I</w:t>
      </w:r>
      <w:r w:rsidR="00216B95" w:rsidRPr="00216B95">
        <w:rPr>
          <w:rFonts w:ascii="Arial" w:hAnsi="Arial" w:cs="Arial"/>
          <w:b/>
          <w:bCs/>
          <w:sz w:val="22"/>
          <w:szCs w:val="22"/>
        </w:rPr>
        <w:t>.</w:t>
      </w:r>
      <w:r w:rsidR="0096249D" w:rsidRPr="00EA1E1F">
        <w:rPr>
          <w:rFonts w:ascii="Arial" w:hAnsi="Arial" w:cs="Arial"/>
          <w:bCs/>
          <w:sz w:val="22"/>
        </w:rPr>
        <w:t xml:space="preserve"> </w:t>
      </w:r>
      <w:r w:rsidR="00EA1E1F" w:rsidRPr="00EA1E1F">
        <w:rPr>
          <w:rFonts w:ascii="Arial" w:hAnsi="Arial" w:cs="Arial"/>
          <w:bCs/>
          <w:sz w:val="22"/>
        </w:rPr>
        <w:t xml:space="preserve">a registrační číslo projektu </w:t>
      </w:r>
      <w:r w:rsidR="0091172F">
        <w:rPr>
          <w:rFonts w:ascii="Arial" w:hAnsi="Arial" w:cs="Arial"/>
          <w:b/>
          <w:bCs/>
          <w:sz w:val="22"/>
        </w:rPr>
        <w:t>CZ.06.03.01/00/22_022/0003004.</w:t>
      </w:r>
      <w:bookmarkStart w:id="0" w:name="_GoBack"/>
      <w:bookmarkEnd w:id="0"/>
    </w:p>
    <w:p w:rsidR="005C477F" w:rsidRPr="005C477F" w:rsidRDefault="005C477F" w:rsidP="00F13154">
      <w:pPr>
        <w:pStyle w:val="Zkladntextodsazen"/>
        <w:spacing w:line="260" w:lineRule="exact"/>
        <w:jc w:val="both"/>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rsidR="007037EA" w:rsidRPr="005064E5" w:rsidRDefault="007037EA" w:rsidP="005064E5">
      <w:pPr>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do patnácti dnů od posledního dne daného kalendářního měsíce, resp. od ukončení dílčího plnění, </w:t>
      </w:r>
      <w:r w:rsidR="005C477F" w:rsidRPr="00F64413">
        <w:rPr>
          <w:rFonts w:ascii="Arial" w:hAnsi="Arial" w:cs="Arial"/>
          <w:sz w:val="22"/>
          <w:szCs w:val="22"/>
        </w:rPr>
        <w:t>vyhotov</w:t>
      </w:r>
      <w:r w:rsidR="00CB6010">
        <w:rPr>
          <w:rFonts w:ascii="Arial" w:hAnsi="Arial" w:cs="Arial"/>
          <w:sz w:val="22"/>
          <w:szCs w:val="22"/>
        </w:rPr>
        <w:t>í</w:t>
      </w:r>
      <w:r w:rsidR="005C477F" w:rsidRPr="00F64413">
        <w:rPr>
          <w:rFonts w:ascii="Arial" w:hAnsi="Arial" w:cs="Arial"/>
          <w:sz w:val="22"/>
          <w:szCs w:val="22"/>
        </w:rPr>
        <w:t xml:space="preserve">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5.1</w:t>
      </w:r>
      <w:r w:rsidRPr="005C477F">
        <w:rPr>
          <w:rFonts w:ascii="Arial" w:hAnsi="Arial" w:cs="Arial"/>
          <w:sz w:val="22"/>
          <w:szCs w:val="22"/>
        </w:rPr>
        <w:t>.</w:t>
      </w:r>
      <w:r w:rsidR="00E56412">
        <w:rPr>
          <w:rFonts w:ascii="Arial" w:hAnsi="Arial" w:cs="Arial"/>
          <w:sz w:val="22"/>
          <w:szCs w:val="22"/>
        </w:rPr>
        <w:t xml:space="preserve"> této smlouvy.</w:t>
      </w:r>
    </w:p>
    <w:p w:rsidR="00C750F0" w:rsidRDefault="00C750F0" w:rsidP="005064E5">
      <w:pPr>
        <w:pStyle w:val="Zkladntextodsazen"/>
        <w:spacing w:line="260" w:lineRule="exact"/>
        <w:jc w:val="both"/>
        <w:rPr>
          <w:rFonts w:ascii="Arial" w:hAnsi="Arial"/>
          <w:sz w:val="22"/>
        </w:rPr>
      </w:pPr>
    </w:p>
    <w:p w:rsidR="001B5F98" w:rsidRDefault="001B5F98" w:rsidP="005064E5">
      <w:pPr>
        <w:pStyle w:val="Zkladntextodsazen"/>
        <w:spacing w:line="260" w:lineRule="exact"/>
        <w:jc w:val="both"/>
        <w:rPr>
          <w:rFonts w:ascii="Arial" w:hAnsi="Arial"/>
          <w:sz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lastRenderedPageBreak/>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165631" w:rsidRPr="005C477F" w:rsidRDefault="00165631" w:rsidP="00165631">
      <w:pPr>
        <w:pStyle w:val="Zkladntextodsazen"/>
        <w:tabs>
          <w:tab w:val="left" w:pos="567"/>
        </w:tabs>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rsidR="00392621" w:rsidRPr="005C477F" w:rsidRDefault="00392621" w:rsidP="005A444E">
      <w:pPr>
        <w:pStyle w:val="Zkladntextodsazen"/>
        <w:spacing w:line="260" w:lineRule="exact"/>
        <w:jc w:val="both"/>
        <w:rPr>
          <w:rFonts w:ascii="Arial" w:hAnsi="Arial" w:cs="Arial"/>
          <w:sz w:val="22"/>
          <w:szCs w:val="22"/>
        </w:rPr>
      </w:pPr>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p>
    <w:p w:rsidR="004F64FB" w:rsidRPr="00841A91"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rsidR="00841A91" w:rsidRDefault="00841A91" w:rsidP="00165631">
      <w:pPr>
        <w:suppressAutoHyphens w:val="0"/>
        <w:spacing w:line="260" w:lineRule="exact"/>
        <w:rPr>
          <w:rFonts w:ascii="Arial" w:hAnsi="Arial"/>
          <w:b/>
          <w:sz w:val="22"/>
        </w:rPr>
      </w:pPr>
    </w:p>
    <w:p w:rsidR="006D72BB" w:rsidRDefault="006D72BB" w:rsidP="00165631">
      <w:pPr>
        <w:suppressAutoHyphens w:val="0"/>
        <w:spacing w:line="260" w:lineRule="exact"/>
        <w:rPr>
          <w:rFonts w:ascii="Arial" w:hAnsi="Arial"/>
          <w:b/>
          <w:sz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rsidR="0000132A" w:rsidRPr="005064E5" w:rsidRDefault="0000132A" w:rsidP="005064E5">
      <w:pPr>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841A91" w:rsidRDefault="00841A91" w:rsidP="00165631">
      <w:pPr>
        <w:spacing w:line="260" w:lineRule="exact"/>
        <w:rPr>
          <w:rFonts w:ascii="Arial" w:hAnsi="Arial" w:cs="Arial"/>
          <w:b/>
          <w:sz w:val="22"/>
          <w:szCs w:val="22"/>
        </w:rPr>
      </w:pPr>
    </w:p>
    <w:p w:rsidR="00BD2146" w:rsidRDefault="00BD2146" w:rsidP="00165631">
      <w:pPr>
        <w:spacing w:line="260" w:lineRule="exact"/>
        <w:rPr>
          <w:rFonts w:ascii="Arial" w:hAnsi="Arial" w:cs="Arial"/>
          <w:b/>
          <w:sz w:val="22"/>
          <w:szCs w:val="22"/>
        </w:rPr>
      </w:pPr>
    </w:p>
    <w:p w:rsidR="00BD2146" w:rsidRPr="00165631" w:rsidRDefault="00BD2146" w:rsidP="00165631">
      <w:pPr>
        <w:spacing w:line="260" w:lineRule="exact"/>
        <w:rPr>
          <w:rFonts w:ascii="Arial" w:hAnsi="Arial" w:cs="Arial"/>
          <w:b/>
          <w:sz w:val="22"/>
          <w:szCs w:val="22"/>
        </w:rPr>
      </w:pP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rsidR="00F346AC" w:rsidRPr="00AF303B" w:rsidRDefault="008A23A6" w:rsidP="00F13154">
      <w:pPr>
        <w:pStyle w:val="Zkladntextodsazen"/>
        <w:numPr>
          <w:ilvl w:val="1"/>
          <w:numId w:val="31"/>
        </w:numPr>
        <w:tabs>
          <w:tab w:val="left" w:pos="567"/>
        </w:tabs>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EF32E3" w:rsidRPr="00BD2146" w:rsidRDefault="00F346AC" w:rsidP="00BD2146">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lastRenderedPageBreak/>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rsidR="005E599F" w:rsidRPr="005064E5" w:rsidRDefault="005E599F" w:rsidP="005064E5">
      <w:pPr>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Pr="005064E5" w:rsidRDefault="005E599F" w:rsidP="005064E5">
      <w:pPr>
        <w:rPr>
          <w:rFonts w:ascii="Arial" w:hAnsi="Arial" w:cs="Arial"/>
          <w:sz w:val="22"/>
          <w:szCs w:val="22"/>
        </w:rPr>
      </w:pPr>
    </w:p>
    <w:p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81335A">
      <w:pPr>
        <w:pStyle w:val="Zkladntextodsazen"/>
        <w:tabs>
          <w:tab w:val="left" w:pos="567"/>
        </w:tabs>
        <w:spacing w:line="260" w:lineRule="exact"/>
        <w:jc w:val="both"/>
        <w:rPr>
          <w:rFonts w:ascii="Arial" w:hAnsi="Arial" w:cs="Arial"/>
          <w:sz w:val="22"/>
          <w:szCs w:val="22"/>
        </w:rPr>
      </w:pPr>
    </w:p>
    <w:p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w:t>
      </w:r>
      <w:r w:rsidR="000F5B5B">
        <w:rPr>
          <w:rFonts w:ascii="Arial" w:hAnsi="Arial" w:cs="Arial"/>
          <w:sz w:val="22"/>
          <w:szCs w:val="22"/>
        </w:rPr>
        <w:t>35</w:t>
      </w:r>
      <w:r w:rsidRPr="005C1B65">
        <w:rPr>
          <w:rFonts w:ascii="Arial" w:hAnsi="Arial" w:cs="Arial"/>
          <w:sz w:val="22"/>
          <w:szCs w:val="22"/>
        </w:rPr>
        <w:t>.</w:t>
      </w: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D27458" w:rsidP="005A444E">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w:t>
      </w:r>
      <w:r w:rsidR="000F5B5B">
        <w:rPr>
          <w:rFonts w:ascii="Arial" w:hAnsi="Arial" w:cs="Arial"/>
          <w:sz w:val="22"/>
          <w:szCs w:val="22"/>
        </w:rPr>
        <w:t>35</w:t>
      </w:r>
      <w:r w:rsidRPr="00F85BE8">
        <w:rPr>
          <w:rFonts w:ascii="Arial" w:hAnsi="Arial" w:cs="Arial"/>
          <w:sz w:val="22"/>
          <w:szCs w:val="22"/>
        </w:rPr>
        <w:t xml:space="preserve">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p>
    <w:p w:rsidR="0081335A" w:rsidRDefault="0081335A" w:rsidP="0081335A">
      <w:pPr>
        <w:pStyle w:val="Zkladntextodsazen"/>
        <w:tabs>
          <w:tab w:val="left" w:pos="567"/>
        </w:tabs>
        <w:spacing w:line="260" w:lineRule="exact"/>
        <w:jc w:val="both"/>
        <w:rPr>
          <w:rFonts w:ascii="Arial" w:hAnsi="Arial" w:cs="Arial"/>
          <w:sz w:val="22"/>
          <w:szCs w:val="22"/>
        </w:rPr>
      </w:pPr>
    </w:p>
    <w:p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lastRenderedPageBreak/>
        <w:t>Příkazník</w:t>
      </w:r>
      <w:r w:rsidR="00996CF5" w:rsidRPr="00996CF5">
        <w:rPr>
          <w:rFonts w:ascii="Arial" w:hAnsi="Arial" w:cs="Arial"/>
          <w:sz w:val="22"/>
          <w:szCs w:val="22"/>
        </w:rPr>
        <w:t xml:space="preserve"> se zavazuje, po předchozí domluvě, umožnit konání exkurze studentům ze škol s obory pojící se s předmětem veřejné zakázky, pokud to povaha předmětu veřejné zakázky a příslušné právní předpisy umožňují.</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P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w:t>
      </w:r>
      <w:r>
        <w:rPr>
          <w:rFonts w:ascii="Arial" w:hAnsi="Arial" w:cs="Arial"/>
          <w:sz w:val="22"/>
          <w:szCs w:val="22"/>
        </w:rPr>
        <w:t xml:space="preserve">příkazníkem </w:t>
      </w:r>
      <w:r w:rsidR="00996CF5" w:rsidRPr="00996CF5">
        <w:rPr>
          <w:rFonts w:ascii="Arial" w:hAnsi="Arial" w:cs="Arial"/>
          <w:sz w:val="22"/>
          <w:szCs w:val="22"/>
        </w:rPr>
        <w:t>či jeho poddodavateli.</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Default="003071B2" w:rsidP="00996CF5">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996CF5" w:rsidRPr="00996CF5">
        <w:rPr>
          <w:rFonts w:ascii="Arial" w:hAnsi="Arial" w:cs="Arial"/>
          <w:sz w:val="22"/>
          <w:szCs w:val="22"/>
        </w:rPr>
        <w:t xml:space="preserve">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rsidR="003071B2" w:rsidRDefault="003071B2" w:rsidP="003071B2">
      <w:pPr>
        <w:pStyle w:val="Odstavecseseznamem"/>
        <w:rPr>
          <w:rFonts w:ascii="Arial" w:hAnsi="Arial" w:cs="Arial"/>
          <w:sz w:val="22"/>
          <w:szCs w:val="22"/>
        </w:rPr>
      </w:pPr>
    </w:p>
    <w:p w:rsidR="003071B2" w:rsidRPr="003071B2" w:rsidRDefault="003071B2" w:rsidP="003071B2">
      <w:pPr>
        <w:pStyle w:val="Zkladntextodsazen"/>
        <w:numPr>
          <w:ilvl w:val="1"/>
          <w:numId w:val="6"/>
        </w:numPr>
        <w:tabs>
          <w:tab w:val="left" w:pos="567"/>
        </w:tabs>
        <w:spacing w:line="260" w:lineRule="exact"/>
        <w:ind w:firstLine="0"/>
        <w:jc w:val="both"/>
        <w:rPr>
          <w:rFonts w:ascii="Arial" w:hAnsi="Arial" w:cs="Arial"/>
          <w:sz w:val="22"/>
          <w:szCs w:val="22"/>
        </w:rPr>
      </w:pPr>
      <w:r w:rsidRPr="003071B2">
        <w:rPr>
          <w:rFonts w:ascii="Arial" w:hAnsi="Arial" w:cs="Arial"/>
          <w:sz w:val="22"/>
          <w:szCs w:val="22"/>
        </w:rPr>
        <w:t xml:space="preserve">Příkazník se zavazuje, v rámci plnění této smlouvy, nevyužívat </w:t>
      </w:r>
      <w:r w:rsidR="00AF6DD5" w:rsidRPr="00AF6DD5">
        <w:rPr>
          <w:rFonts w:ascii="Arial" w:hAnsi="Arial" w:cs="Arial"/>
          <w:sz w:val="22"/>
          <w:szCs w:val="22"/>
        </w:rPr>
        <w:t xml:space="preserve">v rozsahu vyšším než </w:t>
      </w:r>
      <w:r w:rsidR="00070EF7">
        <w:rPr>
          <w:rFonts w:ascii="Arial" w:hAnsi="Arial" w:cs="Arial"/>
          <w:sz w:val="22"/>
          <w:szCs w:val="22"/>
        </w:rPr>
        <w:t xml:space="preserve">      </w:t>
      </w:r>
      <w:r w:rsidR="00AF6DD5" w:rsidRPr="00AF6DD5">
        <w:rPr>
          <w:rFonts w:ascii="Arial" w:hAnsi="Arial" w:cs="Arial"/>
          <w:sz w:val="22"/>
          <w:szCs w:val="22"/>
        </w:rPr>
        <w:t>10 % ceny</w:t>
      </w:r>
      <w:r w:rsidR="00AF6DD5" w:rsidRPr="00AF6DD5">
        <w:rPr>
          <w:rFonts w:ascii="Arial" w:hAnsi="Arial" w:cs="Arial"/>
          <w:sz w:val="20"/>
        </w:rPr>
        <w:t xml:space="preserve"> </w:t>
      </w:r>
      <w:r w:rsidR="00AF6DD5">
        <w:rPr>
          <w:rFonts w:ascii="Arial" w:hAnsi="Arial" w:cs="Arial"/>
          <w:sz w:val="22"/>
          <w:szCs w:val="22"/>
        </w:rPr>
        <w:t xml:space="preserve"> </w:t>
      </w:r>
      <w:r w:rsidRPr="003071B2">
        <w:rPr>
          <w:rFonts w:ascii="Arial" w:hAnsi="Arial" w:cs="Arial"/>
          <w:sz w:val="22"/>
          <w:szCs w:val="22"/>
        </w:rPr>
        <w:t>poddodavatele, který je:</w:t>
      </w:r>
    </w:p>
    <w:p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či právnickou osobou</w:t>
      </w:r>
      <w:r w:rsidRPr="00A809A9">
        <w:rPr>
          <w:rFonts w:ascii="Arial" w:hAnsi="Arial" w:cs="Arial"/>
          <w:sz w:val="22"/>
          <w:szCs w:val="22"/>
        </w:rPr>
        <w:t xml:space="preserve"> nebo </w:t>
      </w:r>
      <w:r>
        <w:rPr>
          <w:rFonts w:ascii="Arial" w:hAnsi="Arial" w:cs="Arial"/>
          <w:sz w:val="22"/>
          <w:szCs w:val="22"/>
        </w:rPr>
        <w:t>subjektem či orgánem</w:t>
      </w:r>
      <w:r w:rsidRPr="00A809A9">
        <w:rPr>
          <w:rFonts w:ascii="Arial" w:hAnsi="Arial" w:cs="Arial"/>
          <w:sz w:val="22"/>
          <w:szCs w:val="22"/>
        </w:rPr>
        <w:t xml:space="preserve"> se sídlem v Rusku,</w:t>
      </w:r>
    </w:p>
    <w:p w:rsidR="003071B2" w:rsidRPr="00A809A9"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právnickou osobou, subjektem nebo orgánem, který je</w:t>
      </w:r>
      <w:r w:rsidRPr="00A809A9">
        <w:rPr>
          <w:rFonts w:ascii="Arial" w:hAnsi="Arial" w:cs="Arial"/>
          <w:sz w:val="22"/>
          <w:szCs w:val="22"/>
        </w:rPr>
        <w:t xml:space="preserve"> z více než 50</w:t>
      </w:r>
      <w:r>
        <w:rPr>
          <w:rFonts w:ascii="Arial" w:hAnsi="Arial" w:cs="Arial"/>
          <w:sz w:val="22"/>
          <w:szCs w:val="22"/>
        </w:rPr>
        <w:t xml:space="preserve"> % přímo či nepřímo vlastněn ně</w:t>
      </w:r>
      <w:r w:rsidRPr="00A809A9">
        <w:rPr>
          <w:rFonts w:ascii="Arial" w:hAnsi="Arial" w:cs="Arial"/>
          <w:sz w:val="22"/>
          <w:szCs w:val="22"/>
        </w:rPr>
        <w:t>kterým ze subjektů uvedených v písmeni a) tohoto odstavce, nebo</w:t>
      </w:r>
    </w:p>
    <w:p w:rsidR="003071B2" w:rsidRDefault="003071B2" w:rsidP="003071B2">
      <w:pPr>
        <w:pStyle w:val="CM1"/>
        <w:numPr>
          <w:ilvl w:val="0"/>
          <w:numId w:val="41"/>
        </w:numPr>
        <w:spacing w:before="200" w:after="200"/>
        <w:jc w:val="both"/>
        <w:rPr>
          <w:rFonts w:ascii="Arial" w:hAnsi="Arial" w:cs="Arial"/>
          <w:sz w:val="22"/>
          <w:szCs w:val="22"/>
        </w:rPr>
      </w:pPr>
      <w:r>
        <w:rPr>
          <w:rFonts w:ascii="Arial" w:hAnsi="Arial" w:cs="Arial"/>
          <w:sz w:val="22"/>
          <w:szCs w:val="22"/>
        </w:rPr>
        <w:t>fyzickou nebo právnickou osobou, subjektem nebo orgánem, který</w:t>
      </w:r>
      <w:r w:rsidRPr="00A809A9">
        <w:rPr>
          <w:rFonts w:ascii="Arial" w:hAnsi="Arial" w:cs="Arial"/>
          <w:sz w:val="22"/>
          <w:szCs w:val="22"/>
        </w:rPr>
        <w:t xml:space="preserve"> j</w:t>
      </w:r>
      <w:r>
        <w:rPr>
          <w:rFonts w:ascii="Arial" w:hAnsi="Arial" w:cs="Arial"/>
          <w:sz w:val="22"/>
          <w:szCs w:val="22"/>
        </w:rPr>
        <w:t>edná</w:t>
      </w:r>
      <w:r w:rsidRPr="00A809A9">
        <w:rPr>
          <w:rFonts w:ascii="Arial" w:hAnsi="Arial" w:cs="Arial"/>
          <w:sz w:val="22"/>
          <w:szCs w:val="22"/>
        </w:rPr>
        <w:t xml:space="preserve"> jménem nebo na pokyn některého ze subjektů uvedených v písmeni a) nebo b) tohoto odstavce</w:t>
      </w:r>
      <w:r>
        <w:rPr>
          <w:rFonts w:ascii="Arial" w:hAnsi="Arial" w:cs="Arial"/>
          <w:sz w:val="22"/>
          <w:szCs w:val="22"/>
        </w:rPr>
        <w:t>.</w:t>
      </w:r>
    </w:p>
    <w:p w:rsidR="003071B2" w:rsidRDefault="003071B2" w:rsidP="003071B2">
      <w:pPr>
        <w:pStyle w:val="Zkladntextodsazen"/>
        <w:suppressAutoHyphens w:val="0"/>
        <w:jc w:val="both"/>
        <w:rPr>
          <w:rFonts w:ascii="Arial" w:hAnsi="Arial"/>
          <w:sz w:val="22"/>
          <w:szCs w:val="24"/>
          <w:lang w:eastAsia="cs-CZ"/>
        </w:rPr>
      </w:pPr>
      <w:r>
        <w:rPr>
          <w:rFonts w:ascii="Arial" w:hAnsi="Arial"/>
          <w:sz w:val="22"/>
          <w:szCs w:val="24"/>
          <w:lang w:eastAsia="cs-CZ"/>
        </w:rPr>
        <w:t xml:space="preserve">Příkazce je </w:t>
      </w:r>
      <w:r w:rsidRPr="008B3427">
        <w:rPr>
          <w:rFonts w:ascii="Arial" w:hAnsi="Arial"/>
          <w:sz w:val="22"/>
          <w:szCs w:val="24"/>
          <w:lang w:eastAsia="cs-CZ"/>
        </w:rPr>
        <w:t xml:space="preserve">oprávněn od smlouvy odstoupit v případě, kdy </w:t>
      </w:r>
      <w:r>
        <w:rPr>
          <w:rFonts w:ascii="Arial" w:hAnsi="Arial"/>
          <w:sz w:val="22"/>
          <w:szCs w:val="24"/>
          <w:lang w:eastAsia="cs-CZ"/>
        </w:rPr>
        <w:t xml:space="preserve">příkazník </w:t>
      </w:r>
      <w:r w:rsidRPr="008B3427">
        <w:rPr>
          <w:rFonts w:ascii="Arial" w:hAnsi="Arial"/>
          <w:sz w:val="22"/>
          <w:szCs w:val="24"/>
          <w:lang w:eastAsia="cs-CZ"/>
        </w:rPr>
        <w:t>nesplní povinnost uvedenou v</w:t>
      </w:r>
      <w:r>
        <w:rPr>
          <w:rFonts w:ascii="Arial" w:hAnsi="Arial"/>
          <w:sz w:val="22"/>
          <w:szCs w:val="24"/>
          <w:lang w:eastAsia="cs-CZ"/>
        </w:rPr>
        <w:t xml:space="preserve"> tomto </w:t>
      </w:r>
      <w:r w:rsidRPr="008B3427">
        <w:rPr>
          <w:rFonts w:ascii="Arial" w:hAnsi="Arial"/>
          <w:sz w:val="22"/>
          <w:szCs w:val="24"/>
          <w:lang w:eastAsia="cs-CZ"/>
        </w:rPr>
        <w:t>ods</w:t>
      </w:r>
      <w:r>
        <w:rPr>
          <w:rFonts w:ascii="Arial" w:hAnsi="Arial"/>
          <w:sz w:val="22"/>
          <w:szCs w:val="24"/>
          <w:lang w:eastAsia="cs-CZ"/>
        </w:rPr>
        <w:t>tavci</w:t>
      </w:r>
      <w:r w:rsidRPr="008B3427">
        <w:rPr>
          <w:rFonts w:ascii="Arial" w:hAnsi="Arial"/>
          <w:sz w:val="22"/>
          <w:szCs w:val="24"/>
          <w:lang w:eastAsia="cs-CZ"/>
        </w:rPr>
        <w:t>.</w:t>
      </w:r>
    </w:p>
    <w:p w:rsidR="00294155" w:rsidRDefault="00294155" w:rsidP="003071B2">
      <w:pPr>
        <w:pStyle w:val="Zkladntextodsazen"/>
        <w:suppressAutoHyphens w:val="0"/>
        <w:jc w:val="both"/>
        <w:rPr>
          <w:rFonts w:ascii="Arial" w:hAnsi="Arial"/>
          <w:sz w:val="22"/>
          <w:szCs w:val="24"/>
          <w:lang w:eastAsia="cs-CZ"/>
        </w:rPr>
      </w:pPr>
    </w:p>
    <w:p w:rsidR="00294155" w:rsidRPr="00294155" w:rsidRDefault="00294155" w:rsidP="00294155">
      <w:pPr>
        <w:pStyle w:val="Zkladntextodsazen"/>
        <w:numPr>
          <w:ilvl w:val="1"/>
          <w:numId w:val="6"/>
        </w:numPr>
        <w:tabs>
          <w:tab w:val="left" w:pos="567"/>
        </w:tabs>
        <w:spacing w:line="260" w:lineRule="exact"/>
        <w:ind w:firstLine="0"/>
        <w:jc w:val="both"/>
        <w:rPr>
          <w:rFonts w:ascii="Arial" w:hAnsi="Arial" w:cs="Arial"/>
          <w:sz w:val="22"/>
          <w:szCs w:val="22"/>
        </w:rPr>
      </w:pPr>
      <w:r w:rsidRPr="00294155">
        <w:rPr>
          <w:rFonts w:ascii="Arial" w:hAnsi="Arial" w:cs="Arial"/>
          <w:sz w:val="22"/>
          <w:szCs w:val="22"/>
        </w:rPr>
        <w:t>Příkazník se zavazuje,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rsidR="00294155" w:rsidRPr="009A50B9" w:rsidRDefault="00294155" w:rsidP="003071B2">
      <w:pPr>
        <w:pStyle w:val="Zkladntextodsazen"/>
        <w:suppressAutoHyphens w:val="0"/>
        <w:jc w:val="both"/>
        <w:rPr>
          <w:rFonts w:ascii="Arial" w:hAnsi="Arial"/>
          <w:sz w:val="22"/>
          <w:szCs w:val="24"/>
          <w:lang w:eastAsia="cs-CZ"/>
        </w:rPr>
      </w:pPr>
    </w:p>
    <w:p w:rsidR="00501065" w:rsidRDefault="00FD046F" w:rsidP="00FD046F">
      <w:pPr>
        <w:pStyle w:val="Zkladntextodsazen"/>
        <w:numPr>
          <w:ilvl w:val="1"/>
          <w:numId w:val="6"/>
        </w:numPr>
        <w:tabs>
          <w:tab w:val="left" w:pos="567"/>
        </w:tabs>
        <w:spacing w:line="260" w:lineRule="exact"/>
        <w:ind w:firstLine="0"/>
        <w:jc w:val="both"/>
        <w:rPr>
          <w:rFonts w:ascii="Arial" w:hAnsi="Arial" w:cs="Arial"/>
          <w:sz w:val="22"/>
          <w:szCs w:val="22"/>
        </w:rPr>
      </w:pPr>
      <w:r w:rsidRPr="00FD046F">
        <w:rPr>
          <w:rFonts w:ascii="Arial" w:hAnsi="Arial" w:cs="Arial"/>
          <w:sz w:val="22"/>
          <w:szCs w:val="22"/>
        </w:rPr>
        <w:t>Tato smlouva je uzavřena elektronicky a opatřena elektronickými podpisy zástupců smluvních stran, v souladu se zákonem č. 297/2016 Sb. o službách vytvářejících důvěru pro elektronické transakce, ve znění pozdějších předpisů</w:t>
      </w:r>
      <w:r>
        <w:rPr>
          <w:rFonts w:ascii="Arial" w:hAnsi="Arial" w:cs="Arial"/>
          <w:sz w:val="22"/>
          <w:szCs w:val="22"/>
        </w:rPr>
        <w:t>.</w:t>
      </w:r>
    </w:p>
    <w:p w:rsidR="005271B6" w:rsidRDefault="005271B6" w:rsidP="005271B6"/>
    <w:p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AC3571" w:rsidRDefault="00AC3571" w:rsidP="00165631">
      <w:pPr>
        <w:pStyle w:val="Zkladntextodsazen"/>
        <w:tabs>
          <w:tab w:val="left" w:pos="5670"/>
        </w:tabs>
        <w:spacing w:line="260" w:lineRule="exact"/>
        <w:jc w:val="both"/>
        <w:rPr>
          <w:rFonts w:ascii="Arial" w:hAnsi="Arial" w:cs="Arial"/>
          <w:sz w:val="22"/>
          <w:szCs w:val="22"/>
        </w:rPr>
      </w:pPr>
    </w:p>
    <w:p w:rsidR="005064E5" w:rsidRDefault="005064E5" w:rsidP="00F13154">
      <w:pPr>
        <w:pStyle w:val="Zkladntextodsazen"/>
        <w:tabs>
          <w:tab w:val="left" w:pos="5670"/>
        </w:tabs>
        <w:spacing w:line="260" w:lineRule="exact"/>
        <w:jc w:val="both"/>
        <w:rPr>
          <w:rFonts w:ascii="Arial" w:hAnsi="Arial" w:cs="Arial"/>
          <w:sz w:val="22"/>
          <w:szCs w:val="22"/>
        </w:rPr>
      </w:pPr>
    </w:p>
    <w:p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w:t>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Pr>
          <w:rFonts w:ascii="Arial" w:hAnsi="Arial" w:cs="Arial"/>
          <w:sz w:val="22"/>
          <w:szCs w:val="22"/>
        </w:rPr>
        <w:t xml:space="preserve"> </w:t>
      </w:r>
    </w:p>
    <w:p w:rsidR="0083590F" w:rsidRDefault="0083590F" w:rsidP="00F13154">
      <w:pPr>
        <w:pStyle w:val="Zkladntextodsazen"/>
        <w:spacing w:line="260" w:lineRule="exact"/>
        <w:jc w:val="both"/>
        <w:rPr>
          <w:rFonts w:ascii="Arial" w:hAnsi="Arial" w:cs="Arial"/>
          <w:b/>
          <w:sz w:val="22"/>
          <w:szCs w:val="22"/>
        </w:rPr>
      </w:pPr>
    </w:p>
    <w:p w:rsidR="0083590F" w:rsidRDefault="0083590F" w:rsidP="005A444E">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2E18FC" w:rsidRDefault="002E18FC" w:rsidP="00075B39">
      <w:pPr>
        <w:pStyle w:val="Zkladntextodsazen"/>
        <w:jc w:val="both"/>
        <w:rPr>
          <w:rFonts w:ascii="Arial" w:hAnsi="Arial" w:cs="Arial"/>
          <w:bCs/>
          <w:sz w:val="22"/>
          <w:szCs w:val="22"/>
        </w:rPr>
      </w:pPr>
    </w:p>
    <w:p w:rsidR="00CD1128" w:rsidRDefault="00CD1128" w:rsidP="00075B39">
      <w:pPr>
        <w:pStyle w:val="Zkladntextodsazen"/>
        <w:jc w:val="both"/>
        <w:rPr>
          <w:rFonts w:ascii="Arial" w:hAnsi="Arial" w:cs="Arial"/>
          <w:bCs/>
          <w:sz w:val="22"/>
          <w:szCs w:val="22"/>
        </w:rPr>
      </w:pPr>
    </w:p>
    <w:p w:rsidR="00CD1128" w:rsidRPr="00165631" w:rsidRDefault="00CD1128" w:rsidP="00075B39">
      <w:pPr>
        <w:pStyle w:val="Zkladntextodsazen"/>
        <w:jc w:val="both"/>
        <w:rPr>
          <w:rFonts w:ascii="Arial" w:hAnsi="Arial" w:cs="Arial"/>
          <w:bCs/>
          <w:sz w:val="22"/>
          <w:szCs w:val="22"/>
        </w:rPr>
      </w:pPr>
    </w:p>
    <w:p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D04" w:rsidRDefault="009D3D04">
      <w:r>
        <w:separator/>
      </w:r>
    </w:p>
  </w:endnote>
  <w:endnote w:type="continuationSeparator" w:id="0">
    <w:p w:rsidR="009D3D04" w:rsidRDefault="009D3D04">
      <w:r>
        <w:continuationSeparator/>
      </w:r>
    </w:p>
  </w:endnote>
  <w:endnote w:type="continuationNotice" w:id="1">
    <w:p w:rsidR="009D3D04" w:rsidRDefault="009D3D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91172F">
      <w:rPr>
        <w:noProof/>
      </w:rPr>
      <w:t>3</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91172F">
      <w:rPr>
        <w:noProof/>
      </w:rPr>
      <w:t>8</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D04" w:rsidRDefault="009D3D04">
      <w:r>
        <w:separator/>
      </w:r>
    </w:p>
  </w:footnote>
  <w:footnote w:type="continuationSeparator" w:id="0">
    <w:p w:rsidR="009D3D04" w:rsidRDefault="009D3D04">
      <w:r>
        <w:continuationSeparator/>
      </w:r>
    </w:p>
  </w:footnote>
  <w:footnote w:type="continuationNotice" w:id="1">
    <w:p w:rsidR="009D3D04" w:rsidRDefault="009D3D0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9E54959"/>
    <w:multiLevelType w:val="hybridMultilevel"/>
    <w:tmpl w:val="981E1ED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1B803A74"/>
    <w:multiLevelType w:val="multilevel"/>
    <w:tmpl w:val="4E9E8EFC"/>
    <w:lvl w:ilvl="0">
      <w:start w:val="7"/>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3"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5"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7"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4"/>
  </w:num>
  <w:num w:numId="15">
    <w:abstractNumId w:val="13"/>
  </w:num>
  <w:num w:numId="16">
    <w:abstractNumId w:val="33"/>
  </w:num>
  <w:num w:numId="17">
    <w:abstractNumId w:val="38"/>
  </w:num>
  <w:num w:numId="18">
    <w:abstractNumId w:val="25"/>
  </w:num>
  <w:num w:numId="19">
    <w:abstractNumId w:val="31"/>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4"/>
  </w:num>
  <w:num w:numId="21">
    <w:abstractNumId w:val="14"/>
  </w:num>
  <w:num w:numId="22">
    <w:abstractNumId w:val="30"/>
  </w:num>
  <w:num w:numId="23">
    <w:abstractNumId w:val="18"/>
  </w:num>
  <w:num w:numId="24">
    <w:abstractNumId w:val="32"/>
  </w:num>
  <w:num w:numId="25">
    <w:abstractNumId w:val="26"/>
  </w:num>
  <w:num w:numId="26">
    <w:abstractNumId w:val="29"/>
  </w:num>
  <w:num w:numId="27">
    <w:abstractNumId w:val="9"/>
  </w:num>
  <w:num w:numId="28">
    <w:abstractNumId w:val="20"/>
  </w:num>
  <w:num w:numId="29">
    <w:abstractNumId w:val="17"/>
  </w:num>
  <w:num w:numId="30">
    <w:abstractNumId w:val="8"/>
  </w:num>
  <w:num w:numId="31">
    <w:abstractNumId w:val="27"/>
  </w:num>
  <w:num w:numId="32">
    <w:abstractNumId w:val="39"/>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21"/>
  </w:num>
  <w:num w:numId="36">
    <w:abstractNumId w:val="35"/>
  </w:num>
  <w:num w:numId="37">
    <w:abstractNumId w:val="16"/>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6497"/>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2"/>
  </w:compat>
  <w:rsids>
    <w:rsidRoot w:val="00515340"/>
    <w:rsid w:val="0000132A"/>
    <w:rsid w:val="00003393"/>
    <w:rsid w:val="00004907"/>
    <w:rsid w:val="00005B93"/>
    <w:rsid w:val="0001289C"/>
    <w:rsid w:val="00015E63"/>
    <w:rsid w:val="00016A8D"/>
    <w:rsid w:val="00060801"/>
    <w:rsid w:val="0006285B"/>
    <w:rsid w:val="00066E1D"/>
    <w:rsid w:val="00070108"/>
    <w:rsid w:val="00070EF7"/>
    <w:rsid w:val="00075B39"/>
    <w:rsid w:val="00077C08"/>
    <w:rsid w:val="00077FC8"/>
    <w:rsid w:val="00082B87"/>
    <w:rsid w:val="000857C0"/>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6D0C"/>
    <w:rsid w:val="000B717E"/>
    <w:rsid w:val="000B7A5F"/>
    <w:rsid w:val="000C6DD0"/>
    <w:rsid w:val="000D5DFF"/>
    <w:rsid w:val="000E678B"/>
    <w:rsid w:val="000E6EEC"/>
    <w:rsid w:val="000E7DEF"/>
    <w:rsid w:val="000F4AEC"/>
    <w:rsid w:val="000F5B5B"/>
    <w:rsid w:val="000F7BD1"/>
    <w:rsid w:val="0010298E"/>
    <w:rsid w:val="001054CD"/>
    <w:rsid w:val="00111246"/>
    <w:rsid w:val="00121F1A"/>
    <w:rsid w:val="00124C81"/>
    <w:rsid w:val="00135D72"/>
    <w:rsid w:val="00140948"/>
    <w:rsid w:val="00145849"/>
    <w:rsid w:val="001474D0"/>
    <w:rsid w:val="00156523"/>
    <w:rsid w:val="00165631"/>
    <w:rsid w:val="001669DA"/>
    <w:rsid w:val="00185CF6"/>
    <w:rsid w:val="001A35DE"/>
    <w:rsid w:val="001A5A22"/>
    <w:rsid w:val="001B339B"/>
    <w:rsid w:val="001B5F98"/>
    <w:rsid w:val="001C7CE9"/>
    <w:rsid w:val="001D7736"/>
    <w:rsid w:val="001E6F5A"/>
    <w:rsid w:val="001F09D0"/>
    <w:rsid w:val="001F4C5F"/>
    <w:rsid w:val="002018D0"/>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63B5"/>
    <w:rsid w:val="00267EDD"/>
    <w:rsid w:val="00270D48"/>
    <w:rsid w:val="0027123D"/>
    <w:rsid w:val="00273CAD"/>
    <w:rsid w:val="00291FE0"/>
    <w:rsid w:val="00294155"/>
    <w:rsid w:val="002A6CEC"/>
    <w:rsid w:val="002A7328"/>
    <w:rsid w:val="002B171A"/>
    <w:rsid w:val="002B2387"/>
    <w:rsid w:val="002C20FD"/>
    <w:rsid w:val="002C322C"/>
    <w:rsid w:val="002C48E7"/>
    <w:rsid w:val="002C6A98"/>
    <w:rsid w:val="002C7E8E"/>
    <w:rsid w:val="002C7EC9"/>
    <w:rsid w:val="002D0FB2"/>
    <w:rsid w:val="002D67B8"/>
    <w:rsid w:val="002D7AE0"/>
    <w:rsid w:val="002D7EE4"/>
    <w:rsid w:val="002E18FC"/>
    <w:rsid w:val="002F009C"/>
    <w:rsid w:val="002F1976"/>
    <w:rsid w:val="002F70B3"/>
    <w:rsid w:val="003071B2"/>
    <w:rsid w:val="0031156C"/>
    <w:rsid w:val="0031319B"/>
    <w:rsid w:val="003149F6"/>
    <w:rsid w:val="00315AE6"/>
    <w:rsid w:val="00322361"/>
    <w:rsid w:val="00327EA5"/>
    <w:rsid w:val="0034345C"/>
    <w:rsid w:val="00343D1F"/>
    <w:rsid w:val="00354B3E"/>
    <w:rsid w:val="00355271"/>
    <w:rsid w:val="00355CE1"/>
    <w:rsid w:val="00356977"/>
    <w:rsid w:val="00363FE3"/>
    <w:rsid w:val="003645F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7900"/>
    <w:rsid w:val="003D10EA"/>
    <w:rsid w:val="003D664D"/>
    <w:rsid w:val="003D6A9A"/>
    <w:rsid w:val="003E016B"/>
    <w:rsid w:val="003E413F"/>
    <w:rsid w:val="003E480B"/>
    <w:rsid w:val="003E7487"/>
    <w:rsid w:val="003F0179"/>
    <w:rsid w:val="003F1FBD"/>
    <w:rsid w:val="003F2D01"/>
    <w:rsid w:val="003F3567"/>
    <w:rsid w:val="00400875"/>
    <w:rsid w:val="0040398A"/>
    <w:rsid w:val="00405707"/>
    <w:rsid w:val="00412D4A"/>
    <w:rsid w:val="004207BD"/>
    <w:rsid w:val="004335B8"/>
    <w:rsid w:val="00435FB1"/>
    <w:rsid w:val="00437C2F"/>
    <w:rsid w:val="004517EA"/>
    <w:rsid w:val="00456256"/>
    <w:rsid w:val="00460D5B"/>
    <w:rsid w:val="00463257"/>
    <w:rsid w:val="00483688"/>
    <w:rsid w:val="004A1F7E"/>
    <w:rsid w:val="004A6D7C"/>
    <w:rsid w:val="004B5275"/>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46369"/>
    <w:rsid w:val="00546C8A"/>
    <w:rsid w:val="00551562"/>
    <w:rsid w:val="005525F0"/>
    <w:rsid w:val="005549A7"/>
    <w:rsid w:val="00560333"/>
    <w:rsid w:val="00562413"/>
    <w:rsid w:val="00573151"/>
    <w:rsid w:val="0057766B"/>
    <w:rsid w:val="00580164"/>
    <w:rsid w:val="00583332"/>
    <w:rsid w:val="0058750A"/>
    <w:rsid w:val="005A20E2"/>
    <w:rsid w:val="005A444E"/>
    <w:rsid w:val="005B0E26"/>
    <w:rsid w:val="005B5570"/>
    <w:rsid w:val="005C113F"/>
    <w:rsid w:val="005C477F"/>
    <w:rsid w:val="005C6CDD"/>
    <w:rsid w:val="005C75AB"/>
    <w:rsid w:val="005D3DF3"/>
    <w:rsid w:val="005D44AC"/>
    <w:rsid w:val="005D7704"/>
    <w:rsid w:val="005E3625"/>
    <w:rsid w:val="005E599F"/>
    <w:rsid w:val="005F2D80"/>
    <w:rsid w:val="005F3845"/>
    <w:rsid w:val="005F401A"/>
    <w:rsid w:val="0060639C"/>
    <w:rsid w:val="0061361E"/>
    <w:rsid w:val="00621311"/>
    <w:rsid w:val="00622DE1"/>
    <w:rsid w:val="006243A9"/>
    <w:rsid w:val="00630210"/>
    <w:rsid w:val="006413F5"/>
    <w:rsid w:val="006418A4"/>
    <w:rsid w:val="006473B3"/>
    <w:rsid w:val="00651940"/>
    <w:rsid w:val="00653F40"/>
    <w:rsid w:val="006544EA"/>
    <w:rsid w:val="00660E44"/>
    <w:rsid w:val="00662459"/>
    <w:rsid w:val="00671467"/>
    <w:rsid w:val="00671CCE"/>
    <w:rsid w:val="006769C7"/>
    <w:rsid w:val="0067745A"/>
    <w:rsid w:val="00677904"/>
    <w:rsid w:val="00680A9D"/>
    <w:rsid w:val="0068471B"/>
    <w:rsid w:val="006946BF"/>
    <w:rsid w:val="0069689E"/>
    <w:rsid w:val="006A05D2"/>
    <w:rsid w:val="006A2289"/>
    <w:rsid w:val="006A52EB"/>
    <w:rsid w:val="006A56F6"/>
    <w:rsid w:val="006D02EB"/>
    <w:rsid w:val="006D0F6E"/>
    <w:rsid w:val="006D1F46"/>
    <w:rsid w:val="006D455F"/>
    <w:rsid w:val="006D567F"/>
    <w:rsid w:val="006D72BB"/>
    <w:rsid w:val="006F040D"/>
    <w:rsid w:val="006F1BE7"/>
    <w:rsid w:val="006F508A"/>
    <w:rsid w:val="006F5D8B"/>
    <w:rsid w:val="00701CE7"/>
    <w:rsid w:val="007037EA"/>
    <w:rsid w:val="007100DC"/>
    <w:rsid w:val="0071228A"/>
    <w:rsid w:val="00714A74"/>
    <w:rsid w:val="00722B0C"/>
    <w:rsid w:val="00724AAA"/>
    <w:rsid w:val="00727AC3"/>
    <w:rsid w:val="007301D4"/>
    <w:rsid w:val="00733E4C"/>
    <w:rsid w:val="0073619B"/>
    <w:rsid w:val="00741324"/>
    <w:rsid w:val="007422F3"/>
    <w:rsid w:val="00745F02"/>
    <w:rsid w:val="00757C0D"/>
    <w:rsid w:val="00762D5D"/>
    <w:rsid w:val="007660F8"/>
    <w:rsid w:val="00770C3F"/>
    <w:rsid w:val="00772D27"/>
    <w:rsid w:val="007731AB"/>
    <w:rsid w:val="007737B3"/>
    <w:rsid w:val="00773DF1"/>
    <w:rsid w:val="007741E1"/>
    <w:rsid w:val="007768FE"/>
    <w:rsid w:val="007800DD"/>
    <w:rsid w:val="00784257"/>
    <w:rsid w:val="0078505C"/>
    <w:rsid w:val="00795524"/>
    <w:rsid w:val="007A0D9F"/>
    <w:rsid w:val="007A673A"/>
    <w:rsid w:val="007A73B8"/>
    <w:rsid w:val="007C1572"/>
    <w:rsid w:val="007C1931"/>
    <w:rsid w:val="007C1A78"/>
    <w:rsid w:val="007C2A2F"/>
    <w:rsid w:val="007D0AF7"/>
    <w:rsid w:val="007D2790"/>
    <w:rsid w:val="007D52CC"/>
    <w:rsid w:val="007E0409"/>
    <w:rsid w:val="007E2094"/>
    <w:rsid w:val="007F0133"/>
    <w:rsid w:val="007F3882"/>
    <w:rsid w:val="007F4D8D"/>
    <w:rsid w:val="007F5CF8"/>
    <w:rsid w:val="00806EF9"/>
    <w:rsid w:val="00811624"/>
    <w:rsid w:val="0081335A"/>
    <w:rsid w:val="00830556"/>
    <w:rsid w:val="00831549"/>
    <w:rsid w:val="0083590F"/>
    <w:rsid w:val="00836495"/>
    <w:rsid w:val="00840BD9"/>
    <w:rsid w:val="00841A91"/>
    <w:rsid w:val="00841B20"/>
    <w:rsid w:val="00842515"/>
    <w:rsid w:val="00844077"/>
    <w:rsid w:val="00855184"/>
    <w:rsid w:val="00864AA1"/>
    <w:rsid w:val="00870C1D"/>
    <w:rsid w:val="0087352F"/>
    <w:rsid w:val="00885EAF"/>
    <w:rsid w:val="008911A7"/>
    <w:rsid w:val="008A23A6"/>
    <w:rsid w:val="008A6F63"/>
    <w:rsid w:val="008A6FDE"/>
    <w:rsid w:val="008B497A"/>
    <w:rsid w:val="008B543A"/>
    <w:rsid w:val="008C2348"/>
    <w:rsid w:val="008C3879"/>
    <w:rsid w:val="008E25BE"/>
    <w:rsid w:val="008F211F"/>
    <w:rsid w:val="008F38EA"/>
    <w:rsid w:val="008F7485"/>
    <w:rsid w:val="0090230A"/>
    <w:rsid w:val="0090617B"/>
    <w:rsid w:val="0091172F"/>
    <w:rsid w:val="0091224F"/>
    <w:rsid w:val="00914D06"/>
    <w:rsid w:val="0091629E"/>
    <w:rsid w:val="00925B87"/>
    <w:rsid w:val="009267A4"/>
    <w:rsid w:val="00930E39"/>
    <w:rsid w:val="00935B8A"/>
    <w:rsid w:val="00944932"/>
    <w:rsid w:val="00951C80"/>
    <w:rsid w:val="00951DF6"/>
    <w:rsid w:val="0095760F"/>
    <w:rsid w:val="00960F66"/>
    <w:rsid w:val="0096249D"/>
    <w:rsid w:val="00964C58"/>
    <w:rsid w:val="0096586A"/>
    <w:rsid w:val="0096649F"/>
    <w:rsid w:val="00966ACD"/>
    <w:rsid w:val="009748A7"/>
    <w:rsid w:val="0098075F"/>
    <w:rsid w:val="009851C0"/>
    <w:rsid w:val="009869A6"/>
    <w:rsid w:val="00986A6F"/>
    <w:rsid w:val="009907FC"/>
    <w:rsid w:val="009938BB"/>
    <w:rsid w:val="00994ADE"/>
    <w:rsid w:val="00996CF5"/>
    <w:rsid w:val="009A1B72"/>
    <w:rsid w:val="009A2BA6"/>
    <w:rsid w:val="009B17E5"/>
    <w:rsid w:val="009B2792"/>
    <w:rsid w:val="009B5C05"/>
    <w:rsid w:val="009B7EB6"/>
    <w:rsid w:val="009C3E14"/>
    <w:rsid w:val="009C77F2"/>
    <w:rsid w:val="009D203C"/>
    <w:rsid w:val="009D3D04"/>
    <w:rsid w:val="009D64CE"/>
    <w:rsid w:val="009D6879"/>
    <w:rsid w:val="009E26C3"/>
    <w:rsid w:val="009E36C2"/>
    <w:rsid w:val="009F359F"/>
    <w:rsid w:val="009F7509"/>
    <w:rsid w:val="009F7D0C"/>
    <w:rsid w:val="00A017B1"/>
    <w:rsid w:val="00A041DE"/>
    <w:rsid w:val="00A0479A"/>
    <w:rsid w:val="00A06DA0"/>
    <w:rsid w:val="00A07442"/>
    <w:rsid w:val="00A11916"/>
    <w:rsid w:val="00A2209C"/>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5F6"/>
    <w:rsid w:val="00AA0CDF"/>
    <w:rsid w:val="00AA100A"/>
    <w:rsid w:val="00AA16A2"/>
    <w:rsid w:val="00AA50F1"/>
    <w:rsid w:val="00AA5720"/>
    <w:rsid w:val="00AA7A5F"/>
    <w:rsid w:val="00AB3049"/>
    <w:rsid w:val="00AC3571"/>
    <w:rsid w:val="00AC4C65"/>
    <w:rsid w:val="00AD22ED"/>
    <w:rsid w:val="00AD437B"/>
    <w:rsid w:val="00AD43C7"/>
    <w:rsid w:val="00AD7A6F"/>
    <w:rsid w:val="00AE20F7"/>
    <w:rsid w:val="00AE5E6F"/>
    <w:rsid w:val="00AF303B"/>
    <w:rsid w:val="00AF6DD5"/>
    <w:rsid w:val="00B0038C"/>
    <w:rsid w:val="00B042C6"/>
    <w:rsid w:val="00B1018A"/>
    <w:rsid w:val="00B116FF"/>
    <w:rsid w:val="00B16843"/>
    <w:rsid w:val="00B169F5"/>
    <w:rsid w:val="00B1781E"/>
    <w:rsid w:val="00B22F93"/>
    <w:rsid w:val="00B30E33"/>
    <w:rsid w:val="00B37259"/>
    <w:rsid w:val="00B3767F"/>
    <w:rsid w:val="00B44C6D"/>
    <w:rsid w:val="00B51BE6"/>
    <w:rsid w:val="00B527CB"/>
    <w:rsid w:val="00B57DB3"/>
    <w:rsid w:val="00B60ACF"/>
    <w:rsid w:val="00B6292B"/>
    <w:rsid w:val="00B63546"/>
    <w:rsid w:val="00B64241"/>
    <w:rsid w:val="00B65206"/>
    <w:rsid w:val="00B67CA9"/>
    <w:rsid w:val="00B97F1C"/>
    <w:rsid w:val="00BB2898"/>
    <w:rsid w:val="00BC072C"/>
    <w:rsid w:val="00BC2560"/>
    <w:rsid w:val="00BC5821"/>
    <w:rsid w:val="00BD2146"/>
    <w:rsid w:val="00BD43EF"/>
    <w:rsid w:val="00BE1C50"/>
    <w:rsid w:val="00BF08B6"/>
    <w:rsid w:val="00BF2310"/>
    <w:rsid w:val="00BF3044"/>
    <w:rsid w:val="00BF3D08"/>
    <w:rsid w:val="00BF7A46"/>
    <w:rsid w:val="00C03F32"/>
    <w:rsid w:val="00C10153"/>
    <w:rsid w:val="00C16647"/>
    <w:rsid w:val="00C2490B"/>
    <w:rsid w:val="00C26351"/>
    <w:rsid w:val="00C27E0E"/>
    <w:rsid w:val="00C311C7"/>
    <w:rsid w:val="00C50E94"/>
    <w:rsid w:val="00C52E96"/>
    <w:rsid w:val="00C5754F"/>
    <w:rsid w:val="00C6600E"/>
    <w:rsid w:val="00C746AF"/>
    <w:rsid w:val="00C750F0"/>
    <w:rsid w:val="00C86220"/>
    <w:rsid w:val="00CA345E"/>
    <w:rsid w:val="00CB432C"/>
    <w:rsid w:val="00CB6010"/>
    <w:rsid w:val="00CB7B9C"/>
    <w:rsid w:val="00CC1BAB"/>
    <w:rsid w:val="00CC409E"/>
    <w:rsid w:val="00CD1128"/>
    <w:rsid w:val="00CE414D"/>
    <w:rsid w:val="00CE4652"/>
    <w:rsid w:val="00CF176C"/>
    <w:rsid w:val="00CF380D"/>
    <w:rsid w:val="00CF470E"/>
    <w:rsid w:val="00CF6ADB"/>
    <w:rsid w:val="00CF6F37"/>
    <w:rsid w:val="00CF7E94"/>
    <w:rsid w:val="00D107EF"/>
    <w:rsid w:val="00D13471"/>
    <w:rsid w:val="00D15B14"/>
    <w:rsid w:val="00D2083D"/>
    <w:rsid w:val="00D233B9"/>
    <w:rsid w:val="00D27458"/>
    <w:rsid w:val="00D337E0"/>
    <w:rsid w:val="00D33DB2"/>
    <w:rsid w:val="00D367E1"/>
    <w:rsid w:val="00D37180"/>
    <w:rsid w:val="00D40D07"/>
    <w:rsid w:val="00D4741E"/>
    <w:rsid w:val="00D542E7"/>
    <w:rsid w:val="00D563A7"/>
    <w:rsid w:val="00D64FCF"/>
    <w:rsid w:val="00D72EB6"/>
    <w:rsid w:val="00D734E8"/>
    <w:rsid w:val="00D87A1A"/>
    <w:rsid w:val="00D87C52"/>
    <w:rsid w:val="00D91240"/>
    <w:rsid w:val="00D91738"/>
    <w:rsid w:val="00D9368A"/>
    <w:rsid w:val="00DA59A3"/>
    <w:rsid w:val="00DB76F6"/>
    <w:rsid w:val="00DC2CA5"/>
    <w:rsid w:val="00DC3915"/>
    <w:rsid w:val="00DC439D"/>
    <w:rsid w:val="00DC5897"/>
    <w:rsid w:val="00DD6AB6"/>
    <w:rsid w:val="00DE2915"/>
    <w:rsid w:val="00DE5CE8"/>
    <w:rsid w:val="00DE6B4C"/>
    <w:rsid w:val="00DF0D4A"/>
    <w:rsid w:val="00DF366D"/>
    <w:rsid w:val="00DF4D87"/>
    <w:rsid w:val="00DF4E56"/>
    <w:rsid w:val="00DF6893"/>
    <w:rsid w:val="00DF70B5"/>
    <w:rsid w:val="00E00041"/>
    <w:rsid w:val="00E121E5"/>
    <w:rsid w:val="00E15AF4"/>
    <w:rsid w:val="00E168B6"/>
    <w:rsid w:val="00E213FC"/>
    <w:rsid w:val="00E270AD"/>
    <w:rsid w:val="00E320B8"/>
    <w:rsid w:val="00E33B3F"/>
    <w:rsid w:val="00E43440"/>
    <w:rsid w:val="00E4465F"/>
    <w:rsid w:val="00E45380"/>
    <w:rsid w:val="00E51867"/>
    <w:rsid w:val="00E52EF5"/>
    <w:rsid w:val="00E53A4C"/>
    <w:rsid w:val="00E54D9F"/>
    <w:rsid w:val="00E56412"/>
    <w:rsid w:val="00E60E4E"/>
    <w:rsid w:val="00E65FBD"/>
    <w:rsid w:val="00E67CBB"/>
    <w:rsid w:val="00E71190"/>
    <w:rsid w:val="00E77CBE"/>
    <w:rsid w:val="00E804E8"/>
    <w:rsid w:val="00E81457"/>
    <w:rsid w:val="00E852E4"/>
    <w:rsid w:val="00E87D21"/>
    <w:rsid w:val="00E93B65"/>
    <w:rsid w:val="00E96370"/>
    <w:rsid w:val="00E97D3A"/>
    <w:rsid w:val="00EA1E1F"/>
    <w:rsid w:val="00EA767A"/>
    <w:rsid w:val="00EB4535"/>
    <w:rsid w:val="00EB55E9"/>
    <w:rsid w:val="00EB7C58"/>
    <w:rsid w:val="00EC52A7"/>
    <w:rsid w:val="00ED76C7"/>
    <w:rsid w:val="00EF32E3"/>
    <w:rsid w:val="00EF4EDF"/>
    <w:rsid w:val="00F00407"/>
    <w:rsid w:val="00F0133B"/>
    <w:rsid w:val="00F13154"/>
    <w:rsid w:val="00F2059F"/>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6BDB"/>
    <w:rsid w:val="00F85BE8"/>
    <w:rsid w:val="00F8657A"/>
    <w:rsid w:val="00F94973"/>
    <w:rsid w:val="00FA52C7"/>
    <w:rsid w:val="00FA6DB9"/>
    <w:rsid w:val="00FB14A8"/>
    <w:rsid w:val="00FB6F68"/>
    <w:rsid w:val="00FC1583"/>
    <w:rsid w:val="00FD046F"/>
    <w:rsid w:val="00FD0B71"/>
    <w:rsid w:val="00FD44D4"/>
    <w:rsid w:val="00FE167B"/>
    <w:rsid w:val="00FE39A0"/>
    <w:rsid w:val="00FE4460"/>
    <w:rsid w:val="00FF5765"/>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6497"/>
    <o:shapelayout v:ext="edit">
      <o:idmap v:ext="edit" data="1"/>
    </o:shapelayout>
  </w:shapeDefaults>
  <w:decimalSymbol w:val=","/>
  <w:listSeparator w:val=";"/>
  <w14:docId w14:val="1C22E550"/>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 w:type="paragraph" w:customStyle="1" w:styleId="CM1">
    <w:name w:val="CM1"/>
    <w:basedOn w:val="Normln"/>
    <w:next w:val="Normln"/>
    <w:uiPriority w:val="99"/>
    <w:rsid w:val="003071B2"/>
    <w:pPr>
      <w:suppressAutoHyphens w:val="0"/>
      <w:autoSpaceDE w:val="0"/>
      <w:autoSpaceDN w:val="0"/>
      <w:adjustRightInd w:val="0"/>
    </w:pPr>
    <w:rPr>
      <w:rFonts w:eastAsia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535196590">
      <w:bodyDiv w:val="1"/>
      <w:marLeft w:val="0"/>
      <w:marRight w:val="0"/>
      <w:marTop w:val="0"/>
      <w:marBottom w:val="0"/>
      <w:divBdr>
        <w:top w:val="none" w:sz="0" w:space="0" w:color="auto"/>
        <w:left w:val="none" w:sz="0" w:space="0" w:color="auto"/>
        <w:bottom w:val="none" w:sz="0" w:space="0" w:color="auto"/>
        <w:right w:val="none" w:sz="0" w:space="0" w:color="auto"/>
      </w:divBdr>
    </w:div>
    <w:div w:id="653098170">
      <w:bodyDiv w:val="1"/>
      <w:marLeft w:val="0"/>
      <w:marRight w:val="0"/>
      <w:marTop w:val="0"/>
      <w:marBottom w:val="0"/>
      <w:divBdr>
        <w:top w:val="none" w:sz="0" w:space="0" w:color="auto"/>
        <w:left w:val="none" w:sz="0" w:space="0" w:color="auto"/>
        <w:bottom w:val="none" w:sz="0" w:space="0" w:color="auto"/>
        <w:right w:val="none" w:sz="0" w:space="0" w:color="auto"/>
      </w:divBdr>
    </w:div>
    <w:div w:id="909271190">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10660368">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398629570">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D6655-2A2F-431D-B9AC-9DB7DC05E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8</Pages>
  <Words>3249</Words>
  <Characters>19174</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Veleba Aneta Ing.</cp:lastModifiedBy>
  <cp:revision>53</cp:revision>
  <cp:lastPrinted>2021-01-13T11:27:00Z</cp:lastPrinted>
  <dcterms:created xsi:type="dcterms:W3CDTF">2021-01-07T11:15:00Z</dcterms:created>
  <dcterms:modified xsi:type="dcterms:W3CDTF">2023-10-30T15:24:00Z</dcterms:modified>
</cp:coreProperties>
</file>